
<file path=[Content_Types].xml><?xml version="1.0" encoding="utf-8"?>
<Types xmlns="http://schemas.openxmlformats.org/package/2006/content-types">
  <Default Extension="xml" ContentType="application/vnd.openxmlformats-package.core-properties+xml"/>
  <Default Extension="rels" ContentType="application/vnd.openxmlformats-package.relationships+xml"/>
  <Default Extension="emf" ContentType="image/x-emf"/>
  <Override PartName="/word/document.xml" ContentType="application/vnd.openxmlformats-officedocument.wordprocessingml.document.main+xml"/>
  <Override PartName="/word/fontTable.xml" ContentType="application/vnd.openxmlformats-officedocument.wordprocessingml.fontTable+xml"/>
  <Override PartName="/customXml/item4.xml" ContentType="application/xml"/>
  <Override PartName="/customXml/itemProps41.xml" ContentType="application/vnd.openxmlformats-officedocument.customXmlProperties+xml"/>
  <Override PartName="/word/styles.xml" ContentType="application/vnd.openxmlformats-officedocument.wordprocessingml.styles+xml"/>
  <Override PartName="/word/endnotes.xml" ContentType="application/vnd.openxmlformats-officedocument.wordprocessingml.endnotes+xml"/>
  <Override PartName="/customXml/item32.xml" ContentType="application/xml"/>
  <Override PartName="/customXml/itemProps32.xml" ContentType="application/vnd.openxmlformats-officedocument.customXmlProperties+xml"/>
  <Override PartName="/word/numbering.xml" ContentType="application/vnd.openxmlformats-officedocument.wordprocessingml.numbering+xml"/>
  <Override PartName="/customXml/item13.xml" ContentType="application/xml"/>
  <Override PartName="/customXml/itemProps13.xml" ContentType="application/vnd.openxmlformats-officedocument.customXmlProperties+xml"/>
  <Override PartName="/word/footnotes.xml" ContentType="application/vnd.openxmlformats-officedocument.wordprocessingml.footnotes+xml"/>
  <Override PartName="/customXml/item24.xml" ContentType="application/xml"/>
  <Override PartName="/customXml/itemProps24.xml" ContentType="application/vnd.openxmlformats-officedocument.customXmlProperties+xml"/>
  <Override PartName="/word/webSettings.xml" ContentType="application/vnd.openxmlformats-officedocument.wordprocessingml.webSettings+xml"/>
  <Override PartName="/word/theme/theme1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webSettings2.xml" ContentType="application/vnd.openxmlformats-officedocument.wordprocessingml.webSettings+xml"/>
  <Override PartName="/word/glossary/settings2.xml" ContentType="application/vnd.openxmlformats-officedocument.wordprocessingml.settings+xml"/>
  <Override PartName="/word/glossary/styles2.xml" ContentType="application/vnd.openxmlformats-officedocument.wordprocessingml.styles+xml"/>
  <Override PartName="/word/glossary/fontTable2.xml" ContentType="application/vnd.openxmlformats-officedocument.wordprocessingml.fontTable+xml"/>
  <Override PartName="/docProps/custom.xml" ContentType="application/vnd.openxmlformats-officedocument.custom-properties+xml"/>
  <Override PartName="/docMetadata/LabelInfo.xml" ContentType="application/vnd.ms-office.classificationlabel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custom-properties" Target="/docProps/custom.xml" Id="rId6" /><Relationship Type="http://schemas.microsoft.com/office/2020/02/relationships/classificationlabels" Target="/docMetadata/LabelInfo.xml" Id="rId5"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91EA6" w14:textId="23AE9FEE" w:rsidR="003B7E67" w:rsidRDefault="00AA45B8" w:rsidP="003B7E67">
      <w:pPr>
        <w:pStyle w:val="MeetingInfo"/>
      </w:pPr>
      <w:r>
        <w:rPr>
          <w:noProof/>
        </w:rPr>
        <mc:AlternateContent>
          <mc:Choice Requires="wpg">
            <w:drawing>
              <wp:anchor distT="0" distB="0" distL="114300" distR="114300" simplePos="0" relativeHeight="251663360" behindDoc="1" locked="1" layoutInCell="1" allowOverlap="1" wp14:anchorId="7D3A26ED" wp14:editId="6052FC96">
                <wp:simplePos x="0" y="0"/>
                <wp:positionH relativeFrom="column">
                  <wp:posOffset>-914400</wp:posOffset>
                </wp:positionH>
                <wp:positionV relativeFrom="paragraph">
                  <wp:posOffset>-457200</wp:posOffset>
                </wp:positionV>
                <wp:extent cx="7772400" cy="10059670"/>
                <wp:effectExtent l="0" t="0" r="0" b="0"/>
                <wp:wrapNone/>
                <wp:docPr id="2" name="Group 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7772400" cy="10059670"/>
                          <a:chOff x="144780" y="0"/>
                          <a:chExt cx="7772400" cy="10058400"/>
                        </a:xfrm>
                      </wpg:grpSpPr>
                      <wps:wsp>
                        <wps:cNvPr id="1" name="Rectangle 1"/>
                        <wps:cNvSpPr/>
                        <wps:spPr>
                          <a:xfrm>
                            <a:off x="144780" y="0"/>
                            <a:ext cx="7772400" cy="10058400"/>
                          </a:xfrm>
                          <a:prstGeom prst="rect">
                            <a:avLst/>
                          </a:prstGeom>
                          <a:solidFill>
                            <a:schemeClr val="accent6">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B449992" w14:textId="77777777" w:rsidR="00B122BD" w:rsidRDefault="00B122BD" w:rsidP="00B122B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Rectangle 3"/>
                        <wps:cNvSpPr/>
                        <wps:spPr>
                          <a:xfrm>
                            <a:off x="144780" y="7116181"/>
                            <a:ext cx="7772400" cy="2940818"/>
                          </a:xfrm>
                          <a:prstGeom prst="rect">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Straight Connector 4"/>
                        <wps:cNvCnPr/>
                        <wps:spPr>
                          <a:xfrm>
                            <a:off x="144780" y="2374900"/>
                            <a:ext cx="4398580" cy="0"/>
                          </a:xfrm>
                          <a:prstGeom prst="line">
                            <a:avLst/>
                          </a:prstGeom>
                          <a:ln w="19050">
                            <a:solidFill>
                              <a:schemeClr val="accent6">
                                <a:lumMod val="75000"/>
                              </a:schemeClr>
                            </a:solidFill>
                          </a:ln>
                        </wps:spPr>
                        <wps:style>
                          <a:lnRef idx="2">
                            <a:schemeClr val="accent6"/>
                          </a:lnRef>
                          <a:fillRef idx="0">
                            <a:schemeClr val="accent6"/>
                          </a:fillRef>
                          <a:effectRef idx="1">
                            <a:schemeClr val="accent6"/>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7D3A26ED" id="Group 2" o:spid="_x0000_s1026" alt="&quot;&quot;" style="position:absolute;margin-left:-1in;margin-top:-36pt;width:612pt;height:792.1pt;z-index:-251653120;mso-width-relative:margin;mso-height-relative:margin" coordorigin="1447" coordsize="77724,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">
                <v:rect id="Rectangle 1" o:spid="_x0000_s1027" style="position:absolute;left:1447;width:77724;height:1005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" fillcolor="#ecf2da [665]" stroked="f" strokeweight="1pt">
                  <v:textbox>
                    <w:txbxContent>
                      <w:p w14:paraId="4B449992" w14:textId="77777777" w:rsidR="00B122BD" w:rsidRDefault="00B122BD" w:rsidP="00B122BD">
                        <w:pPr>
                          <w:jc w:val="center"/>
                        </w:pPr>
                      </w:p>
                    </w:txbxContent>
                  </v:textbox>
                </v:rect>
                <v:rect id="Rectangle 3" o:spid="_x0000_s1028" style="position:absolute;left:1447;top:71161;width:77724;height:294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" fillcolor="#dae6b6 [1305]" stroked="f" strokeweight="1pt"/>
                <v:line id="Straight Connector 4" o:spid="_x0000_s1029" style="position:absolute;visibility:visible;mso-wrap-style:square" from="1447,23749" to="45433,237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" strokecolor="#7d9532 [2409]" strokeweight="1.5pt">
                  <v:stroke joinstyle="miter"/>
                </v:line>
                <w10:anchorlock/>
              </v:group>
            </w:pict>
          </mc:Fallback>
        </mc:AlternateContent>
      </w:r>
    </w:p>
    <w:tbl>
      <w:tblPr>
        <w:tblW w:w="5000" w:type="pct"/>
        <w:tblCellMar>
          <w:left w:w="0" w:type="dxa"/>
          <w:right w:w="115" w:type="dxa"/>
        </w:tblCellMar>
        <w:tblLook w:val="0600" w:firstRow="0" w:lastRow="0" w:firstColumn="0" w:lastColumn="0" w:noHBand="1" w:noVBand="1"/>
        <w:tblDescription w:val="Header layout table"/>
      </w:tblPr>
      <w:tblGrid>
        <w:gridCol w:w="5760"/>
        <w:gridCol w:w="1440"/>
        <w:gridCol w:w="2160"/>
      </w:tblGrid>
      <w:tr w:rsidR="00DE75C1" w:rsidRPr="00DE75C1" w14:paraId="7D0BDE38" w14:textId="77777777" w:rsidTr="00B122BD">
        <w:trPr>
          <w:trHeight w:val="180"/>
        </w:trPr>
        <w:tc>
          <w:tcPr>
            <w:tcW w:w="3077" w:type="pct"/>
            <w:vMerge w:val="restart"/>
          </w:tcPr>
          <w:p w14:paraId="6DA1E6AE" w14:textId="7D2E7ED4" w:rsidR="007464DE" w:rsidRPr="00DE75C1" w:rsidRDefault="00000000" w:rsidP="00AA45B8">
            <w:pPr>
              <w:pStyle w:val="Heading1"/>
            </w:pPr>
            <w:sdt>
              <w:sdtPr>
                <w:id w:val="-356574492"/>
                <w:placeholder>
                  <w:docPart w:val="06EF20D60B7F7F478ABDF266254DA19C"/>
                </w:placeholder>
                <w:temporary/>
                <w:showingPlcHdr/>
                <w15:appearance w15:val="hidden"/>
              </w:sdtPr>
              <w:sdtContent>
                <w:r w:rsidR="00AA45B8" w:rsidRPr="00AA45B8">
                  <w:t xml:space="preserve">Team </w:t>
                </w:r>
                <w:r w:rsidR="007464DE" w:rsidRPr="00DE75C1">
                  <w:t>Meeting minutes</w:t>
                </w:r>
              </w:sdtContent>
            </w:sdt>
          </w:p>
          <w:p w14:paraId="4F74A0D5" w14:textId="10151F34" w:rsidR="007464DE" w:rsidRPr="00DE75C1" w:rsidRDefault="007464DE" w:rsidP="007464DE">
            <w:pPr>
              <w:pStyle w:val="MeetingInfo"/>
              <w:rPr>
                <w:color w:val="auto"/>
              </w:rPr>
            </w:pPr>
          </w:p>
        </w:tc>
        <w:tc>
          <w:tcPr>
            <w:tcW w:w="769" w:type="pct"/>
          </w:tcPr>
          <w:p w14:paraId="62C78C9B" w14:textId="6D48EA71" w:rsidR="007464DE" w:rsidRPr="00DE75C1" w:rsidRDefault="007464DE" w:rsidP="007464DE">
            <w:pPr>
              <w:pStyle w:val="MeetingInfo"/>
              <w:rPr>
                <w:color w:val="auto"/>
              </w:rPr>
            </w:pPr>
          </w:p>
        </w:tc>
        <w:tc>
          <w:tcPr>
            <w:tcW w:w="1154" w:type="pct"/>
          </w:tcPr>
          <w:p w14:paraId="484AEA50" w14:textId="6C5376EB" w:rsidR="007464DE" w:rsidRPr="00DE75C1" w:rsidRDefault="007464DE" w:rsidP="007464DE">
            <w:pPr>
              <w:pStyle w:val="MeetingInfo"/>
              <w:rPr>
                <w:color w:val="auto"/>
              </w:rPr>
            </w:pPr>
          </w:p>
        </w:tc>
      </w:tr>
      <w:tr w:rsidR="007464DE" w:rsidRPr="00C2798A" w14:paraId="79378DF3" w14:textId="77777777" w:rsidTr="00B122BD">
        <w:trPr>
          <w:trHeight w:val="270"/>
        </w:trPr>
        <w:tc>
          <w:tcPr>
            <w:tcW w:w="3077" w:type="pct"/>
            <w:vMerge/>
          </w:tcPr>
          <w:p w14:paraId="78225928" w14:textId="77777777" w:rsidR="007464DE" w:rsidRPr="007464DE" w:rsidRDefault="007464DE" w:rsidP="007464DE">
            <w:pPr>
              <w:pStyle w:val="Heading1"/>
            </w:pPr>
          </w:p>
        </w:tc>
        <w:tc>
          <w:tcPr>
            <w:tcW w:w="769" w:type="pct"/>
            <w:shd w:val="clear" w:color="auto" w:fill="auto"/>
          </w:tcPr>
          <w:p w14:paraId="58C34845" w14:textId="6EADC9E9" w:rsidR="007464DE" w:rsidRPr="002C0E4D" w:rsidRDefault="00000000" w:rsidP="002C0E4D">
            <w:pPr>
              <w:pStyle w:val="MeetinginfoBold"/>
            </w:pPr>
            <w:sdt>
              <w:sdtPr>
                <w:id w:val="-860439864"/>
                <w:placeholder>
                  <w:docPart w:val="0BD53DC00CBE2C448EDF90EF3A83E497"/>
                </w:placeholder>
                <w:temporary/>
                <w:showingPlcHdr/>
                <w15:appearance w15:val="hidden"/>
              </w:sdtPr>
              <w:sdtContent>
                <w:r w:rsidR="007464DE" w:rsidRPr="002C0E4D">
                  <w:t>Location:</w:t>
                </w:r>
              </w:sdtContent>
            </w:sdt>
          </w:p>
        </w:tc>
        <w:tc>
          <w:tcPr>
            <w:tcW w:w="1154" w:type="pct"/>
            <w:shd w:val="clear" w:color="auto" w:fill="auto"/>
          </w:tcPr>
          <w:p w14:paraId="56B858E8" w14:textId="1C6DA42A" w:rsidR="007464DE" w:rsidRPr="00AA45B8" w:rsidRDefault="00000000" w:rsidP="00AA45B8">
            <w:pPr>
              <w:pStyle w:val="MeetingInfo"/>
            </w:pPr>
            <w:sdt>
              <w:sdtPr>
                <w:id w:val="-889728716"/>
                <w:placeholder>
                  <w:docPart w:val="BD0561375D7B4440B1DE986F66E09201"/>
                </w:placeholder>
                <w:showingPlcHdr/>
                <w15:appearance w15:val="hidden"/>
              </w:sdtPr>
              <w:sdtContent>
                <w:r w:rsidR="00AA45B8" w:rsidRPr="00AA45B8">
                  <w:t>Conference room</w:t>
                </w:r>
              </w:sdtContent>
            </w:sdt>
            <w:r w:rsidR="00AA45B8" w:rsidRPr="00AA45B8">
              <w:t xml:space="preserve"> </w:t>
            </w:r>
          </w:p>
        </w:tc>
      </w:tr>
      <w:tr w:rsidR="007464DE" w:rsidRPr="00C2798A" w14:paraId="0D6F0E62" w14:textId="77777777" w:rsidTr="00B122BD">
        <w:trPr>
          <w:trHeight w:val="360"/>
        </w:trPr>
        <w:tc>
          <w:tcPr>
            <w:tcW w:w="3077" w:type="pct"/>
            <w:vMerge/>
          </w:tcPr>
          <w:p w14:paraId="4B58FE68" w14:textId="3A601CE5" w:rsidR="007464DE" w:rsidRPr="00C2798A" w:rsidRDefault="007464DE" w:rsidP="007464DE">
            <w:pPr>
              <w:pStyle w:val="MeetingInfo"/>
            </w:pPr>
          </w:p>
        </w:tc>
        <w:tc>
          <w:tcPr>
            <w:tcW w:w="769" w:type="pct"/>
            <w:shd w:val="clear" w:color="auto" w:fill="auto"/>
          </w:tcPr>
          <w:p w14:paraId="41745F53" w14:textId="28AB8186" w:rsidR="007464DE" w:rsidRPr="00DE75C1" w:rsidRDefault="00000000" w:rsidP="002C0E4D">
            <w:pPr>
              <w:pStyle w:val="MeetinginfoBold"/>
            </w:pPr>
            <w:sdt>
              <w:sdtPr>
                <w:id w:val="493453970"/>
                <w:placeholder>
                  <w:docPart w:val="8959FADC27FC5B41B451ED2599D54940"/>
                </w:placeholder>
                <w:temporary/>
                <w:showingPlcHdr/>
                <w15:appearance w15:val="hidden"/>
              </w:sdtPr>
              <w:sdtContent>
                <w:r w:rsidR="007464DE" w:rsidRPr="002C0E4D">
                  <w:t>Date:</w:t>
                </w:r>
              </w:sdtContent>
            </w:sdt>
          </w:p>
        </w:tc>
        <w:tc>
          <w:tcPr>
            <w:tcW w:w="1154" w:type="pct"/>
            <w:shd w:val="clear" w:color="auto" w:fill="auto"/>
          </w:tcPr>
          <w:p w14:paraId="3024C38F" w14:textId="53BF7E5D" w:rsidR="007464DE" w:rsidRPr="00AA45B8" w:rsidRDefault="00000000" w:rsidP="00AA45B8">
            <w:pPr>
              <w:pStyle w:val="MeetingInfo"/>
            </w:pPr>
            <w:sdt>
              <w:sdtPr>
                <w:id w:val="-1600629274"/>
                <w:placeholder>
                  <w:docPart w:val="499A82D436E643CB91A2E5D87D47FC72"/>
                </w:placeholder>
                <w:showingPlcHdr/>
                <w15:appearance w15:val="hidden"/>
              </w:sdtPr>
              <w:sdtContent>
                <w:r w:rsidR="00AA45B8" w:rsidRPr="00AA45B8">
                  <w:t>1/9/23</w:t>
                </w:r>
              </w:sdtContent>
            </w:sdt>
            <w:r w:rsidR="00AA45B8" w:rsidRPr="00AA45B8">
              <w:t xml:space="preserve"> </w:t>
            </w:r>
          </w:p>
        </w:tc>
      </w:tr>
      <w:tr w:rsidR="007464DE" w:rsidRPr="00C2798A" w14:paraId="6F9C0949" w14:textId="77777777" w:rsidTr="00B122BD">
        <w:trPr>
          <w:trHeight w:val="360"/>
        </w:trPr>
        <w:tc>
          <w:tcPr>
            <w:tcW w:w="3077" w:type="pct"/>
            <w:vMerge/>
          </w:tcPr>
          <w:p w14:paraId="78877960" w14:textId="2DA9EF9A" w:rsidR="007464DE" w:rsidRPr="00C2798A" w:rsidRDefault="007464DE" w:rsidP="007464DE">
            <w:pPr>
              <w:pStyle w:val="MeetingInfo"/>
            </w:pPr>
          </w:p>
        </w:tc>
        <w:tc>
          <w:tcPr>
            <w:tcW w:w="769" w:type="pct"/>
            <w:shd w:val="clear" w:color="auto" w:fill="auto"/>
          </w:tcPr>
          <w:p w14:paraId="7FB40F0A" w14:textId="5D3D670D" w:rsidR="007464DE" w:rsidRPr="00DE75C1" w:rsidRDefault="00000000" w:rsidP="002C0E4D">
            <w:pPr>
              <w:pStyle w:val="MeetinginfoBold"/>
            </w:pPr>
            <w:sdt>
              <w:sdtPr>
                <w:id w:val="784001095"/>
                <w:placeholder>
                  <w:docPart w:val="72A721069C976F48BABB4C73C2CD25C3"/>
                </w:placeholder>
                <w:temporary/>
                <w:showingPlcHdr/>
                <w15:appearance w15:val="hidden"/>
              </w:sdtPr>
              <w:sdtContent>
                <w:r w:rsidR="007464DE" w:rsidRPr="00DE75C1">
                  <w:t>Time:</w:t>
                </w:r>
              </w:sdtContent>
            </w:sdt>
          </w:p>
        </w:tc>
        <w:tc>
          <w:tcPr>
            <w:tcW w:w="1154" w:type="pct"/>
            <w:shd w:val="clear" w:color="auto" w:fill="auto"/>
          </w:tcPr>
          <w:p w14:paraId="0048456D" w14:textId="092CAC93" w:rsidR="007464DE" w:rsidRPr="00AA45B8" w:rsidRDefault="00000000" w:rsidP="00AA45B8">
            <w:pPr>
              <w:pStyle w:val="MeetingInfo"/>
            </w:pPr>
            <w:sdt>
              <w:sdtPr>
                <w:id w:val="117575775"/>
                <w:placeholder>
                  <w:docPart w:val="570885AAFC0E42B4BFBC6597059436CD"/>
                </w:placeholder>
                <w:showingPlcHdr/>
                <w15:appearance w15:val="hidden"/>
              </w:sdtPr>
              <w:sdtContent>
                <w:r w:rsidR="00AA45B8" w:rsidRPr="00AA45B8">
                  <w:t>9:30 a.m.</w:t>
                </w:r>
              </w:sdtContent>
            </w:sdt>
            <w:r w:rsidR="00AA45B8" w:rsidRPr="00AA45B8">
              <w:t xml:space="preserve"> </w:t>
            </w:r>
          </w:p>
        </w:tc>
      </w:tr>
      <w:tr w:rsidR="007464DE" w:rsidRPr="00C2798A" w14:paraId="79A34FB8" w14:textId="77777777" w:rsidTr="00B122BD">
        <w:trPr>
          <w:trHeight w:val="360"/>
        </w:trPr>
        <w:tc>
          <w:tcPr>
            <w:tcW w:w="3077" w:type="pct"/>
            <w:vMerge/>
          </w:tcPr>
          <w:p w14:paraId="501D398B" w14:textId="26093534" w:rsidR="007464DE" w:rsidRPr="00C2798A" w:rsidRDefault="007464DE" w:rsidP="007464DE">
            <w:pPr>
              <w:pStyle w:val="MeetingInfo"/>
            </w:pPr>
          </w:p>
        </w:tc>
        <w:tc>
          <w:tcPr>
            <w:tcW w:w="769" w:type="pct"/>
            <w:shd w:val="clear" w:color="auto" w:fill="auto"/>
          </w:tcPr>
          <w:p w14:paraId="15FBF1E5" w14:textId="4A4ADC70" w:rsidR="007464DE" w:rsidRPr="00DE75C1" w:rsidRDefault="00000000" w:rsidP="002C0E4D">
            <w:pPr>
              <w:pStyle w:val="MeetinginfoBold"/>
            </w:pPr>
            <w:sdt>
              <w:sdtPr>
                <w:id w:val="-1643179864"/>
                <w:placeholder>
                  <w:docPart w:val="FCFB76AABBCCFF4C8242EEBE8452F948"/>
                </w:placeholder>
                <w:temporary/>
                <w:showingPlcHdr/>
                <w15:appearance w15:val="hidden"/>
              </w:sdtPr>
              <w:sdtContent>
                <w:r w:rsidR="007464DE" w:rsidRPr="00DE75C1">
                  <w:t>Facilitator:</w:t>
                </w:r>
              </w:sdtContent>
            </w:sdt>
          </w:p>
        </w:tc>
        <w:tc>
          <w:tcPr>
            <w:tcW w:w="1154" w:type="pct"/>
            <w:shd w:val="clear" w:color="auto" w:fill="auto"/>
          </w:tcPr>
          <w:p w14:paraId="0C3573AC" w14:textId="678C9E87" w:rsidR="007464DE" w:rsidRPr="00AA45B8" w:rsidRDefault="00000000" w:rsidP="00AA45B8">
            <w:pPr>
              <w:pStyle w:val="MeetingInfo"/>
            </w:pPr>
            <w:sdt>
              <w:sdtPr>
                <w:id w:val="-513226927"/>
                <w:placeholder>
                  <w:docPart w:val="C401C302E03E48F0B684E0FC4EC15FCD"/>
                </w:placeholder>
                <w:showingPlcHdr/>
                <w15:appearance w15:val="hidden"/>
              </w:sdtPr>
              <w:sdtContent>
                <w:r w:rsidR="00AA45B8" w:rsidRPr="00AA45B8">
                  <w:t>Petja Hrovat</w:t>
                </w:r>
              </w:sdtContent>
            </w:sdt>
            <w:r w:rsidR="00AA45B8" w:rsidRPr="00AA45B8">
              <w:t xml:space="preserve"> </w:t>
            </w:r>
          </w:p>
        </w:tc>
      </w:tr>
      <w:tr w:rsidR="007464DE" w:rsidRPr="00C2798A" w14:paraId="3255887B" w14:textId="77777777" w:rsidTr="00B122BD">
        <w:trPr>
          <w:trHeight w:val="492"/>
        </w:trPr>
        <w:tc>
          <w:tcPr>
            <w:tcW w:w="3077" w:type="pct"/>
            <w:vMerge/>
          </w:tcPr>
          <w:p w14:paraId="1B8BBE8E" w14:textId="77777777" w:rsidR="007464DE" w:rsidRDefault="007464DE" w:rsidP="007464DE">
            <w:pPr>
              <w:pStyle w:val="MeetingInfo"/>
            </w:pPr>
          </w:p>
        </w:tc>
        <w:tc>
          <w:tcPr>
            <w:tcW w:w="769" w:type="pct"/>
          </w:tcPr>
          <w:p w14:paraId="5B1A1597" w14:textId="77777777" w:rsidR="007464DE" w:rsidRPr="00AB57A2" w:rsidRDefault="007464DE" w:rsidP="007464DE">
            <w:pPr>
              <w:pStyle w:val="MeetingInfo"/>
              <w:rPr>
                <w:color w:val="546421" w:themeColor="accent6" w:themeShade="80"/>
              </w:rPr>
            </w:pPr>
          </w:p>
        </w:tc>
        <w:tc>
          <w:tcPr>
            <w:tcW w:w="1154" w:type="pct"/>
          </w:tcPr>
          <w:p w14:paraId="12BB310D" w14:textId="5024B4EF" w:rsidR="007464DE" w:rsidRPr="00AB57A2" w:rsidRDefault="007464DE" w:rsidP="007464DE">
            <w:pPr>
              <w:pStyle w:val="MeetingInfo"/>
              <w:rPr>
                <w:color w:val="546421" w:themeColor="accent6" w:themeShade="80"/>
              </w:rPr>
            </w:pPr>
          </w:p>
        </w:tc>
      </w:tr>
    </w:tbl>
    <w:p w14:paraId="09363591" w14:textId="777C3B07" w:rsidR="007E7F36" w:rsidRPr="00AA45B8" w:rsidRDefault="00000000" w:rsidP="00AA45B8">
      <w:pPr>
        <w:pStyle w:val="SubHead"/>
      </w:pPr>
      <w:sdt>
        <w:sdtPr>
          <w:id w:val="-2124529540"/>
          <w:placeholder>
            <w:docPart w:val="F1494E5B397E44568AB8A456C9B36775"/>
          </w:placeholder>
          <w:showingPlcHdr/>
          <w15:appearance w15:val="hidden"/>
        </w:sdtPr>
        <w:sdtContent>
          <w:r w:rsidR="00AA45B8" w:rsidRPr="00AA45B8">
            <w:t>Agenda items</w:t>
          </w:r>
        </w:sdtContent>
      </w:sdt>
      <w:r w:rsidR="00AA45B8">
        <w:t xml:space="preserve"> </w:t>
      </w:r>
    </w:p>
    <w:p w14:paraId="7FB1A88E" w14:textId="543E722F" w:rsidR="00133C8A" w:rsidRPr="000D1AB2" w:rsidRDefault="00000000" w:rsidP="000D1AB2">
      <w:pPr>
        <w:pStyle w:val="ListNumber"/>
      </w:pPr>
      <w:sdt>
        <w:sdtPr>
          <w:id w:val="1030534390"/>
          <w:placeholder>
            <w:docPart w:val="B4EC7A693D9C0B4A953813D2C6BC50A1"/>
          </w:placeholder>
          <w:temporary/>
          <w:showingPlcHdr/>
          <w15:appearance w15:val="hidden"/>
        </w:sdtPr>
        <w:sdtContent>
          <w:r w:rsidR="00133C8A" w:rsidRPr="000D1AB2">
            <w:t>It’s easy to make this template your own. To replace placeholder text, just select it and start typing. Don’t include space to the right or left of the characters in your selection.</w:t>
          </w:r>
        </w:sdtContent>
      </w:sdt>
      <w:r w:rsidR="00AA45B8">
        <w:t xml:space="preserve"> </w:t>
      </w:r>
    </w:p>
    <w:p w14:paraId="5D9C4838" w14:textId="7AAF5368" w:rsidR="00133C8A" w:rsidRPr="000D1AB2" w:rsidRDefault="00000000" w:rsidP="000D1AB2">
      <w:pPr>
        <w:pStyle w:val="ListNumber"/>
      </w:pPr>
      <w:sdt>
        <w:sdtPr>
          <w:id w:val="-315573228"/>
          <w:placeholder>
            <w:docPart w:val="AD2E3657B2AC894DAF61C29D506F48DC"/>
          </w:placeholder>
          <w:temporary/>
          <w:showingPlcHdr/>
          <w15:appearance w15:val="hidden"/>
        </w:sdtPr>
        <w:sdtContent>
          <w:r w:rsidR="00133C8A" w:rsidRPr="000D1AB2">
            <w:t>Apply any text formatting you see in this template with just a click from the Home tab, in the Styles group. For example, this text uses the List Number style.</w:t>
          </w:r>
        </w:sdtContent>
      </w:sdt>
      <w:r w:rsidR="00AA45B8">
        <w:t xml:space="preserve"> </w:t>
      </w:r>
    </w:p>
    <w:p w14:paraId="4F8B7744" w14:textId="331FB0EC" w:rsidR="00133C8A" w:rsidRPr="000D1AB2" w:rsidRDefault="00000000" w:rsidP="000D1AB2">
      <w:pPr>
        <w:pStyle w:val="ListNumber"/>
      </w:pPr>
      <w:sdt>
        <w:sdtPr>
          <w:id w:val="-1111513992"/>
          <w:placeholder>
            <w:docPart w:val="E2378FC1346E0C4D91698696794F2F33"/>
          </w:placeholder>
          <w:temporary/>
          <w:showingPlcHdr/>
          <w15:appearance w15:val="hidden"/>
        </w:sdtPr>
        <w:sdtContent>
          <w:r w:rsidR="00133C8A" w:rsidRPr="000D1AB2">
            <w:t>To add a new row at the end of the action items table, just click into the last cell in the last row and then press Tab.</w:t>
          </w:r>
        </w:sdtContent>
      </w:sdt>
      <w:r w:rsidR="00AA45B8">
        <w:t xml:space="preserve"> </w:t>
      </w:r>
    </w:p>
    <w:p w14:paraId="346B4D43" w14:textId="61D31630" w:rsidR="00133C8A" w:rsidRPr="000D1AB2" w:rsidRDefault="00000000" w:rsidP="000D1AB2">
      <w:pPr>
        <w:pStyle w:val="ListNumber"/>
      </w:pPr>
      <w:sdt>
        <w:sdtPr>
          <w:id w:val="1478262740"/>
          <w:placeholder>
            <w:docPart w:val="092C09F34A3D6D49A100680D35A17F77"/>
          </w:placeholder>
          <w:temporary/>
          <w:showingPlcHdr/>
          <w15:appearance w15:val="hidden"/>
        </w:sdtPr>
        <w:sdtContent>
          <w:r w:rsidR="00133C8A" w:rsidRPr="000D1AB2">
            <w:t>To add a new row or column anywhere in a table, click in an adjacent row or column to the one you need and then, on the Table Tools Layout tab of the ribbon, click an Insert option.</w:t>
          </w:r>
        </w:sdtContent>
      </w:sdt>
      <w:r w:rsidR="00AA45B8">
        <w:t xml:space="preserve"> </w:t>
      </w:r>
    </w:p>
    <w:p w14:paraId="137FC9DA" w14:textId="1BE81774" w:rsidR="00133C8A" w:rsidRPr="000D1AB2" w:rsidRDefault="00133C8A" w:rsidP="000B01E9">
      <w:pPr>
        <w:pStyle w:val="ListNumber"/>
        <w:numPr>
          <w:ilvl w:val="0"/>
          <w:numId w:val="0"/>
        </w:numPr>
      </w:pPr>
    </w:p>
    <w:p w14:paraId="286F60C0" w14:textId="7BA715FA" w:rsidR="00133C8A" w:rsidRPr="00133C8A" w:rsidRDefault="00133C8A" w:rsidP="00C3574E">
      <w:pPr>
        <w:pStyle w:val="ListNumber"/>
        <w:numPr>
          <w:ilvl w:val="0"/>
          <w:numId w:val="0"/>
        </w:numPr>
        <w:ind w:left="360"/>
      </w:pPr>
    </w:p>
    <w:tbl>
      <w:tblPr>
        <w:tblStyle w:val="BlueCurveMinutesTable"/>
        <w:tblW w:w="5000" w:type="pct"/>
        <w:tblLook w:val="0620" w:firstRow="1" w:lastRow="0" w:firstColumn="0" w:lastColumn="0" w:noHBand="1" w:noVBand="1"/>
        <w:tblDescription w:val="Table of action items, owners, deadlines and status"/>
      </w:tblPr>
      <w:tblGrid>
        <w:gridCol w:w="2338"/>
        <w:gridCol w:w="2338"/>
        <w:gridCol w:w="2339"/>
        <w:gridCol w:w="2339"/>
      </w:tblGrid>
      <w:tr w:rsidR="00C14316" w:rsidRPr="00424C86" w14:paraId="7D0159E2" w14:textId="77777777" w:rsidTr="00C14316">
        <w:trPr>
          <w:cnfStyle w:val="100000000000" w:firstRow="1" w:lastRow="0" w:firstColumn="0" w:lastColumn="0" w:oddVBand="0" w:evenVBand="0" w:oddHBand="0" w:evenHBand="0" w:firstRowFirstColumn="0" w:firstRowLastColumn="0" w:lastRowFirstColumn="0" w:lastRowLastColumn="0"/>
          <w:trHeight w:val="382"/>
        </w:trPr>
        <w:tc>
          <w:tcPr>
            <w:tcW w:w="1250" w:type="pct"/>
          </w:tcPr>
          <w:p w14:paraId="53DF7433" w14:textId="0FFED306" w:rsidR="0087088A" w:rsidRPr="00012B8C" w:rsidRDefault="00000000" w:rsidP="00012B8C">
            <w:pPr>
              <w:pStyle w:val="TableHeader"/>
            </w:pPr>
            <w:sdt>
              <w:sdtPr>
                <w:id w:val="316458873"/>
                <w:placeholder>
                  <w:docPart w:val="88A39E8DA8A547C4917D1DC6251E4E1C"/>
                </w:placeholder>
                <w:showingPlcHdr/>
                <w15:appearance w15:val="hidden"/>
              </w:sdtPr>
              <w:sdtContent>
                <w:r w:rsidR="00AA45B8" w:rsidRPr="00AA45B8">
                  <w:t>Action items</w:t>
                </w:r>
              </w:sdtContent>
            </w:sdt>
            <w:r w:rsidR="00AA45B8">
              <w:t xml:space="preserve"> </w:t>
            </w:r>
          </w:p>
        </w:tc>
        <w:tc>
          <w:tcPr>
            <w:tcW w:w="1250" w:type="pct"/>
          </w:tcPr>
          <w:p w14:paraId="3E79A92F" w14:textId="77E694C2" w:rsidR="0087088A" w:rsidRPr="00012B8C" w:rsidRDefault="00000000" w:rsidP="00012B8C">
            <w:pPr>
              <w:pStyle w:val="TableHeader"/>
            </w:pPr>
            <w:sdt>
              <w:sdtPr>
                <w:id w:val="-119918706"/>
                <w:placeholder>
                  <w:docPart w:val="2A93488497ACEF4DA743F971B89301C7"/>
                </w:placeholder>
                <w:temporary/>
                <w:showingPlcHdr/>
                <w15:appearance w15:val="hidden"/>
              </w:sdtPr>
              <w:sdtContent>
                <w:r w:rsidR="00835CA2" w:rsidRPr="00C3574E">
                  <w:t>Owner(s)</w:t>
                </w:r>
              </w:sdtContent>
            </w:sdt>
          </w:p>
        </w:tc>
        <w:tc>
          <w:tcPr>
            <w:tcW w:w="1250" w:type="pct"/>
          </w:tcPr>
          <w:p w14:paraId="5C5C560D" w14:textId="77777777" w:rsidR="0087088A" w:rsidRPr="00012B8C" w:rsidRDefault="00000000" w:rsidP="00012B8C">
            <w:pPr>
              <w:pStyle w:val="TableHeader"/>
            </w:pPr>
            <w:sdt>
              <w:sdtPr>
                <w:id w:val="-848566013"/>
                <w:placeholder>
                  <w:docPart w:val="B8C2B1FAB575AB4CB36F7E592EA11754"/>
                </w:placeholder>
                <w:temporary/>
                <w:showingPlcHdr/>
                <w15:appearance w15:val="hidden"/>
              </w:sdtPr>
              <w:sdtContent>
                <w:r w:rsidR="00835CA2" w:rsidRPr="00012B8C">
                  <w:t>Deadline</w:t>
                </w:r>
              </w:sdtContent>
            </w:sdt>
          </w:p>
        </w:tc>
        <w:tc>
          <w:tcPr>
            <w:tcW w:w="1250" w:type="pct"/>
          </w:tcPr>
          <w:p w14:paraId="5D5E12BA" w14:textId="77777777" w:rsidR="0087088A" w:rsidRPr="00012B8C" w:rsidRDefault="00000000" w:rsidP="00012B8C">
            <w:pPr>
              <w:pStyle w:val="TableHeader"/>
            </w:pPr>
            <w:sdt>
              <w:sdtPr>
                <w:id w:val="2046561962"/>
                <w:placeholder>
                  <w:docPart w:val="BC61AA0DC0FAAC45B69578D2C6301F4F"/>
                </w:placeholder>
                <w:temporary/>
                <w:showingPlcHdr/>
                <w15:appearance w15:val="hidden"/>
              </w:sdtPr>
              <w:sdtContent>
                <w:r w:rsidR="00835CA2" w:rsidRPr="00012B8C">
                  <w:t>Status</w:t>
                </w:r>
              </w:sdtContent>
            </w:sdt>
          </w:p>
        </w:tc>
      </w:tr>
      <w:tr w:rsidR="00C14316" w:rsidRPr="00424C86" w14:paraId="5DDB414A" w14:textId="77777777" w:rsidTr="00C14316">
        <w:trPr>
          <w:trHeight w:val="288"/>
        </w:trPr>
        <w:tc>
          <w:tcPr>
            <w:tcW w:w="1250" w:type="pct"/>
          </w:tcPr>
          <w:p w14:paraId="37E23E05" w14:textId="118FBA21" w:rsidR="0087088A" w:rsidRPr="00AA45B8" w:rsidRDefault="00000000" w:rsidP="00AA45B8">
            <w:pPr>
              <w:pStyle w:val="Tablebody"/>
            </w:pPr>
            <w:sdt>
              <w:sdtPr>
                <w:id w:val="-628933200"/>
                <w:placeholder>
                  <w:docPart w:val="887C66685FB343CEBDC39471D558603C"/>
                </w:placeholder>
                <w:showingPlcHdr/>
                <w15:appearance w15:val="hidden"/>
              </w:sdtPr>
              <w:sdtContent>
                <w:r w:rsidR="00AA45B8" w:rsidRPr="00AA45B8">
                  <w:t>Board nominations</w:t>
                </w:r>
              </w:sdtContent>
            </w:sdt>
            <w:r w:rsidR="00AA45B8" w:rsidRPr="00AA45B8">
              <w:t xml:space="preserve"> </w:t>
            </w:r>
          </w:p>
        </w:tc>
        <w:tc>
          <w:tcPr>
            <w:tcW w:w="1250" w:type="pct"/>
          </w:tcPr>
          <w:p w14:paraId="7D7216A9" w14:textId="36DE332B" w:rsidR="0087088A" w:rsidRPr="00AA45B8" w:rsidRDefault="00000000" w:rsidP="00AA45B8">
            <w:pPr>
              <w:pStyle w:val="Tablebody"/>
            </w:pPr>
            <w:sdt>
              <w:sdtPr>
                <w:id w:val="-1384255547"/>
                <w:placeholder>
                  <w:docPart w:val="D8942E2033C44A938D04C28990CAEF31"/>
                </w:placeholder>
                <w:showingPlcHdr/>
                <w15:appearance w15:val="hidden"/>
              </w:sdtPr>
              <w:sdtContent>
                <w:r w:rsidR="00AA45B8" w:rsidRPr="00AA45B8">
                  <w:t>Kiana Anderson</w:t>
                </w:r>
              </w:sdtContent>
            </w:sdt>
            <w:r w:rsidR="00AA45B8" w:rsidRPr="00AA45B8">
              <w:t xml:space="preserve"> </w:t>
            </w:r>
          </w:p>
        </w:tc>
        <w:tc>
          <w:tcPr>
            <w:tcW w:w="1250" w:type="pct"/>
          </w:tcPr>
          <w:p w14:paraId="1CDC513A" w14:textId="388029D9" w:rsidR="0087088A" w:rsidRPr="00AA45B8" w:rsidRDefault="00000000" w:rsidP="00AA45B8">
            <w:pPr>
              <w:pStyle w:val="Tablebody"/>
            </w:pPr>
            <w:sdt>
              <w:sdtPr>
                <w:id w:val="-388497867"/>
                <w:placeholder>
                  <w:docPart w:val="9E85213F2BDF499BA946349A2E0A395B"/>
                </w:placeholder>
                <w:showingPlcHdr/>
                <w15:appearance w15:val="hidden"/>
              </w:sdtPr>
              <w:sdtContent>
                <w:r w:rsidR="00AA45B8" w:rsidRPr="00AA45B8">
                  <w:t>1/30/23</w:t>
                </w:r>
              </w:sdtContent>
            </w:sdt>
            <w:r w:rsidR="00AA45B8" w:rsidRPr="00AA45B8">
              <w:t xml:space="preserve"> </w:t>
            </w:r>
          </w:p>
        </w:tc>
        <w:tc>
          <w:tcPr>
            <w:tcW w:w="1250" w:type="pct"/>
          </w:tcPr>
          <w:p w14:paraId="4B24CD0D" w14:textId="5E85AE77" w:rsidR="0087088A" w:rsidRPr="00AA45B8" w:rsidRDefault="00000000" w:rsidP="00AA45B8">
            <w:pPr>
              <w:pStyle w:val="Tablebody"/>
            </w:pPr>
            <w:sdt>
              <w:sdtPr>
                <w:id w:val="1672213154"/>
                <w:placeholder>
                  <w:docPart w:val="352847AE40004C87A67954C66595B1EA"/>
                </w:placeholder>
                <w:showingPlcHdr/>
                <w15:appearance w15:val="hidden"/>
              </w:sdtPr>
              <w:sdtContent>
                <w:r w:rsidR="00AA45B8" w:rsidRPr="00AA45B8">
                  <w:t>Action items</w:t>
                </w:r>
              </w:sdtContent>
            </w:sdt>
          </w:p>
        </w:tc>
      </w:tr>
      <w:tr w:rsidR="00C14316" w:rsidRPr="00424C86" w14:paraId="018C35A7" w14:textId="77777777" w:rsidTr="00C14316">
        <w:trPr>
          <w:trHeight w:val="288"/>
        </w:trPr>
        <w:tc>
          <w:tcPr>
            <w:tcW w:w="1250" w:type="pct"/>
          </w:tcPr>
          <w:p w14:paraId="3F649E5B" w14:textId="77777777" w:rsidR="0087088A" w:rsidRPr="00424C86" w:rsidRDefault="0087088A" w:rsidP="00012B8C">
            <w:pPr>
              <w:pStyle w:val="Tablebody"/>
            </w:pPr>
          </w:p>
        </w:tc>
        <w:tc>
          <w:tcPr>
            <w:tcW w:w="1250" w:type="pct"/>
          </w:tcPr>
          <w:p w14:paraId="121BE72C" w14:textId="77777777" w:rsidR="0087088A" w:rsidRPr="00424C86" w:rsidRDefault="0087088A" w:rsidP="00012B8C">
            <w:pPr>
              <w:pStyle w:val="Tablebody"/>
            </w:pPr>
          </w:p>
        </w:tc>
        <w:tc>
          <w:tcPr>
            <w:tcW w:w="1250" w:type="pct"/>
          </w:tcPr>
          <w:p w14:paraId="53803BDB" w14:textId="787974F1" w:rsidR="0087088A" w:rsidRPr="00424C86" w:rsidRDefault="0087088A" w:rsidP="00012B8C">
            <w:pPr>
              <w:pStyle w:val="Tablebody"/>
            </w:pPr>
          </w:p>
        </w:tc>
        <w:tc>
          <w:tcPr>
            <w:tcW w:w="1250" w:type="pct"/>
          </w:tcPr>
          <w:p w14:paraId="79851539" w14:textId="77777777" w:rsidR="0087088A" w:rsidRPr="00424C86" w:rsidRDefault="0087088A" w:rsidP="00012B8C">
            <w:pPr>
              <w:pStyle w:val="Tablebody"/>
            </w:pPr>
          </w:p>
        </w:tc>
      </w:tr>
      <w:tr w:rsidR="00C14316" w:rsidRPr="00424C86" w14:paraId="5EA83C14" w14:textId="77777777" w:rsidTr="00C14316">
        <w:trPr>
          <w:trHeight w:val="288"/>
        </w:trPr>
        <w:tc>
          <w:tcPr>
            <w:tcW w:w="1250" w:type="pct"/>
          </w:tcPr>
          <w:p w14:paraId="7AF30A93" w14:textId="77777777" w:rsidR="0087088A" w:rsidRPr="00424C86" w:rsidRDefault="0087088A" w:rsidP="00012B8C">
            <w:pPr>
              <w:pStyle w:val="Tablebody"/>
            </w:pPr>
          </w:p>
        </w:tc>
        <w:tc>
          <w:tcPr>
            <w:tcW w:w="1250" w:type="pct"/>
          </w:tcPr>
          <w:p w14:paraId="58E9B179" w14:textId="77777777" w:rsidR="0087088A" w:rsidRPr="00424C86" w:rsidRDefault="0087088A" w:rsidP="00012B8C">
            <w:pPr>
              <w:pStyle w:val="Tablebody"/>
            </w:pPr>
          </w:p>
        </w:tc>
        <w:tc>
          <w:tcPr>
            <w:tcW w:w="1250" w:type="pct"/>
          </w:tcPr>
          <w:p w14:paraId="184A4EF1" w14:textId="06502C64" w:rsidR="0087088A" w:rsidRPr="00424C86" w:rsidRDefault="0087088A" w:rsidP="00012B8C">
            <w:pPr>
              <w:pStyle w:val="Tablebody"/>
            </w:pPr>
          </w:p>
        </w:tc>
        <w:tc>
          <w:tcPr>
            <w:tcW w:w="1250" w:type="pct"/>
          </w:tcPr>
          <w:p w14:paraId="75C3412C" w14:textId="77777777" w:rsidR="0087088A" w:rsidRPr="00424C86" w:rsidRDefault="0087088A" w:rsidP="00012B8C">
            <w:pPr>
              <w:pStyle w:val="Tablebody"/>
            </w:pPr>
          </w:p>
        </w:tc>
      </w:tr>
      <w:tr w:rsidR="00C14316" w:rsidRPr="00424C86" w14:paraId="44B228FC" w14:textId="77777777" w:rsidTr="00C14316">
        <w:trPr>
          <w:trHeight w:val="288"/>
        </w:trPr>
        <w:tc>
          <w:tcPr>
            <w:tcW w:w="1250" w:type="pct"/>
          </w:tcPr>
          <w:p w14:paraId="7715B849" w14:textId="77777777" w:rsidR="0087088A" w:rsidRPr="00424C86" w:rsidRDefault="0087088A" w:rsidP="00012B8C">
            <w:pPr>
              <w:pStyle w:val="Tablebody"/>
            </w:pPr>
          </w:p>
        </w:tc>
        <w:tc>
          <w:tcPr>
            <w:tcW w:w="1250" w:type="pct"/>
          </w:tcPr>
          <w:p w14:paraId="174BAD60" w14:textId="4819B5CD" w:rsidR="0087088A" w:rsidRPr="00424C86" w:rsidRDefault="0087088A" w:rsidP="00012B8C">
            <w:pPr>
              <w:pStyle w:val="Tablebody"/>
            </w:pPr>
          </w:p>
        </w:tc>
        <w:tc>
          <w:tcPr>
            <w:tcW w:w="1250" w:type="pct"/>
          </w:tcPr>
          <w:p w14:paraId="4D47023B" w14:textId="0980D9AC" w:rsidR="0087088A" w:rsidRPr="00424C86" w:rsidRDefault="0087088A" w:rsidP="00012B8C">
            <w:pPr>
              <w:pStyle w:val="Tablebody"/>
            </w:pPr>
          </w:p>
        </w:tc>
        <w:tc>
          <w:tcPr>
            <w:tcW w:w="1250" w:type="pct"/>
          </w:tcPr>
          <w:p w14:paraId="382D80C7" w14:textId="77777777" w:rsidR="0087088A" w:rsidRPr="00424C86" w:rsidRDefault="0087088A" w:rsidP="00012B8C">
            <w:pPr>
              <w:pStyle w:val="Tablebody"/>
            </w:pPr>
          </w:p>
        </w:tc>
      </w:tr>
      <w:tr w:rsidR="00C14316" w:rsidRPr="00424C86" w14:paraId="127F46B6" w14:textId="77777777" w:rsidTr="00C14316">
        <w:trPr>
          <w:trHeight w:val="288"/>
        </w:trPr>
        <w:tc>
          <w:tcPr>
            <w:tcW w:w="1250" w:type="pct"/>
          </w:tcPr>
          <w:p w14:paraId="01DB2B76" w14:textId="77777777" w:rsidR="006D6101" w:rsidRPr="00424C86" w:rsidRDefault="006D6101" w:rsidP="00012B8C">
            <w:pPr>
              <w:pStyle w:val="Tablebody"/>
            </w:pPr>
          </w:p>
        </w:tc>
        <w:tc>
          <w:tcPr>
            <w:tcW w:w="1250" w:type="pct"/>
          </w:tcPr>
          <w:p w14:paraId="501EEE29" w14:textId="6FFB903A" w:rsidR="006D6101" w:rsidRPr="00424C86" w:rsidRDefault="006D6101" w:rsidP="00012B8C">
            <w:pPr>
              <w:pStyle w:val="Tablebody"/>
            </w:pPr>
          </w:p>
        </w:tc>
        <w:tc>
          <w:tcPr>
            <w:tcW w:w="1250" w:type="pct"/>
          </w:tcPr>
          <w:p w14:paraId="4DA37FC0" w14:textId="20C3C4F0" w:rsidR="006D6101" w:rsidRPr="00424C86" w:rsidRDefault="006D6101" w:rsidP="00012B8C">
            <w:pPr>
              <w:pStyle w:val="Tablebody"/>
            </w:pPr>
          </w:p>
        </w:tc>
        <w:tc>
          <w:tcPr>
            <w:tcW w:w="1250" w:type="pct"/>
          </w:tcPr>
          <w:p w14:paraId="1468C5F7" w14:textId="4ADD5CCB" w:rsidR="006D6101" w:rsidRPr="00424C86" w:rsidRDefault="006D6101" w:rsidP="00012B8C">
            <w:pPr>
              <w:pStyle w:val="Tablebody"/>
            </w:pPr>
          </w:p>
        </w:tc>
      </w:tr>
    </w:tbl>
    <w:p w14:paraId="37C86D83" w14:textId="77777777" w:rsidR="00A66B18" w:rsidRPr="00A6783B" w:rsidRDefault="00A66B18" w:rsidP="000E3FBF"/>
    <w:sectPr w:rsidR="00A66B18" w:rsidRPr="00A6783B" w:rsidSect="00C2798A">
      <w:pgSz w:w="12240" w:h="15840" w:code="1"/>
      <w:pgMar w:top="72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800103" w14:textId="77777777" w:rsidR="00747F1A" w:rsidRDefault="00747F1A" w:rsidP="00A66B18">
      <w:pPr>
        <w:spacing w:before="0" w:after="0"/>
      </w:pPr>
      <w:r>
        <w:separator/>
      </w:r>
    </w:p>
  </w:endnote>
  <w:endnote w:type="continuationSeparator" w:id="0">
    <w:p w14:paraId="1300E758" w14:textId="77777777" w:rsidR="00747F1A" w:rsidRDefault="00747F1A" w:rsidP="00A66B1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HGGothicE">
    <w:charset w:val="80"/>
    <w:family w:val="modern"/>
    <w:pitch w:val="fixed"/>
    <w:sig w:usb0="E00002FF" w:usb1="2AC7EDFE" w:usb2="00000012" w:usb3="00000000" w:csb0="00020001"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New Roman (Body CS)">
    <w:altName w:val="Times New Roman"/>
    <w:panose1 w:val="00000000000000000000"/>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HGSoeiKakugothicUB">
    <w:charset w:val="80"/>
    <w:family w:val="modern"/>
    <w:pitch w:val="fixed"/>
    <w:sig w:usb0="E00002FF" w:usb1="2AC7EDFE"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7DD489" w14:textId="77777777" w:rsidR="00747F1A" w:rsidRDefault="00747F1A" w:rsidP="00A66B18">
      <w:pPr>
        <w:spacing w:before="0" w:after="0"/>
      </w:pPr>
      <w:r>
        <w:separator/>
      </w:r>
    </w:p>
  </w:footnote>
  <w:footnote w:type="continuationSeparator" w:id="0">
    <w:p w14:paraId="434448F6" w14:textId="77777777" w:rsidR="00747F1A" w:rsidRDefault="00747F1A" w:rsidP="00A66B18">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A720ECC6"/>
    <w:lvl w:ilvl="0">
      <w:start w:val="1"/>
      <w:numFmt w:val="decimal"/>
      <w:lvlText w:val="%1."/>
      <w:lvlJc w:val="left"/>
      <w:pPr>
        <w:tabs>
          <w:tab w:val="num" w:pos="720"/>
        </w:tabs>
        <w:ind w:left="720" w:hanging="360"/>
      </w:pPr>
    </w:lvl>
  </w:abstractNum>
  <w:abstractNum w:abstractNumId="1" w15:restartNumberingAfterBreak="0">
    <w:nsid w:val="FFFFFF88"/>
    <w:multiLevelType w:val="singleLevel"/>
    <w:tmpl w:val="F4168A4A"/>
    <w:lvl w:ilvl="0">
      <w:start w:val="1"/>
      <w:numFmt w:val="decimal"/>
      <w:lvlText w:val="%1."/>
      <w:lvlJc w:val="left"/>
      <w:pPr>
        <w:tabs>
          <w:tab w:val="num" w:pos="360"/>
        </w:tabs>
        <w:ind w:left="360" w:hanging="360"/>
      </w:pPr>
    </w:lvl>
  </w:abstractNum>
  <w:abstractNum w:abstractNumId="2" w15:restartNumberingAfterBreak="0">
    <w:nsid w:val="0F10797D"/>
    <w:multiLevelType w:val="hybridMultilevel"/>
    <w:tmpl w:val="17F0A338"/>
    <w:lvl w:ilvl="0" w:tplc="B0149C2E">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99522AD"/>
    <w:multiLevelType w:val="multilevel"/>
    <w:tmpl w:val="99ACC560"/>
    <w:lvl w:ilvl="0">
      <w:start w:val="1"/>
      <w:numFmt w:val="decimal"/>
      <w:pStyle w:val="ListNumber"/>
      <w:lvlText w:val="%1."/>
      <w:lvlJc w:val="left"/>
      <w:pPr>
        <w:ind w:left="360" w:hanging="360"/>
      </w:pPr>
      <w:rPr>
        <w:rFonts w:asciiTheme="minorHAnsi" w:hAnsiTheme="minorHAnsi" w:hint="default"/>
      </w:rPr>
    </w:lvl>
    <w:lvl w:ilvl="1">
      <w:start w:val="1"/>
      <w:numFmt w:val="lowerLetter"/>
      <w:pStyle w:val="ListNumber2"/>
      <w:lvlText w:val="%2."/>
      <w:lvlJc w:val="left"/>
      <w:pPr>
        <w:ind w:left="720" w:hanging="360"/>
      </w:pPr>
      <w:rPr>
        <w:rFonts w:asciiTheme="minorHAnsi" w:hAnsiTheme="minorHAnsi"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2105564405">
    <w:abstractNumId w:val="1"/>
  </w:num>
  <w:num w:numId="2" w16cid:durableId="490952158">
    <w:abstractNumId w:val="0"/>
  </w:num>
  <w:num w:numId="3" w16cid:durableId="1343894302">
    <w:abstractNumId w:val="3"/>
  </w:num>
  <w:num w:numId="4" w16cid:durableId="9527102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AB3"/>
    <w:rsid w:val="00007033"/>
    <w:rsid w:val="00012B8C"/>
    <w:rsid w:val="00063900"/>
    <w:rsid w:val="00083BAA"/>
    <w:rsid w:val="000B01E9"/>
    <w:rsid w:val="000C0F71"/>
    <w:rsid w:val="000C79F9"/>
    <w:rsid w:val="000D1AB2"/>
    <w:rsid w:val="000E3FBF"/>
    <w:rsid w:val="0010680C"/>
    <w:rsid w:val="00133C8A"/>
    <w:rsid w:val="001766D6"/>
    <w:rsid w:val="001D0A89"/>
    <w:rsid w:val="001E2320"/>
    <w:rsid w:val="00214E28"/>
    <w:rsid w:val="0022179C"/>
    <w:rsid w:val="002C0E4D"/>
    <w:rsid w:val="00352B81"/>
    <w:rsid w:val="003941C9"/>
    <w:rsid w:val="003950AA"/>
    <w:rsid w:val="003A0150"/>
    <w:rsid w:val="003B1A29"/>
    <w:rsid w:val="003B7E67"/>
    <w:rsid w:val="003C5711"/>
    <w:rsid w:val="003E24DF"/>
    <w:rsid w:val="0041428F"/>
    <w:rsid w:val="00424C86"/>
    <w:rsid w:val="0048461A"/>
    <w:rsid w:val="004A1274"/>
    <w:rsid w:val="004A2B0D"/>
    <w:rsid w:val="005C2210"/>
    <w:rsid w:val="00615018"/>
    <w:rsid w:val="0062123A"/>
    <w:rsid w:val="00646E75"/>
    <w:rsid w:val="006A3FBB"/>
    <w:rsid w:val="006D6101"/>
    <w:rsid w:val="006F6F10"/>
    <w:rsid w:val="007464DE"/>
    <w:rsid w:val="00747F1A"/>
    <w:rsid w:val="00783E79"/>
    <w:rsid w:val="007B5AE8"/>
    <w:rsid w:val="007C15CF"/>
    <w:rsid w:val="007E6992"/>
    <w:rsid w:val="007E7141"/>
    <w:rsid w:val="007E7F36"/>
    <w:rsid w:val="007F5192"/>
    <w:rsid w:val="00835CA2"/>
    <w:rsid w:val="00862033"/>
    <w:rsid w:val="00867824"/>
    <w:rsid w:val="0087088A"/>
    <w:rsid w:val="008A18F0"/>
    <w:rsid w:val="008D2383"/>
    <w:rsid w:val="009A3ECE"/>
    <w:rsid w:val="009D6E13"/>
    <w:rsid w:val="00A10AB3"/>
    <w:rsid w:val="00A66B18"/>
    <w:rsid w:val="00A6783B"/>
    <w:rsid w:val="00A821C0"/>
    <w:rsid w:val="00A96CF8"/>
    <w:rsid w:val="00AA45B8"/>
    <w:rsid w:val="00AB57A2"/>
    <w:rsid w:val="00AE1388"/>
    <w:rsid w:val="00AF3982"/>
    <w:rsid w:val="00B03A75"/>
    <w:rsid w:val="00B122BD"/>
    <w:rsid w:val="00B2499C"/>
    <w:rsid w:val="00B50294"/>
    <w:rsid w:val="00B57D6E"/>
    <w:rsid w:val="00B66325"/>
    <w:rsid w:val="00BC24B5"/>
    <w:rsid w:val="00BF0AD9"/>
    <w:rsid w:val="00C14316"/>
    <w:rsid w:val="00C2798A"/>
    <w:rsid w:val="00C3574E"/>
    <w:rsid w:val="00C454A4"/>
    <w:rsid w:val="00C541F7"/>
    <w:rsid w:val="00C6535F"/>
    <w:rsid w:val="00C701F7"/>
    <w:rsid w:val="00C70786"/>
    <w:rsid w:val="00D41084"/>
    <w:rsid w:val="00D46235"/>
    <w:rsid w:val="00D50AA8"/>
    <w:rsid w:val="00D664BC"/>
    <w:rsid w:val="00D66593"/>
    <w:rsid w:val="00DE6DA2"/>
    <w:rsid w:val="00DE75C1"/>
    <w:rsid w:val="00DF2D30"/>
    <w:rsid w:val="00E21240"/>
    <w:rsid w:val="00E55D74"/>
    <w:rsid w:val="00E61EEC"/>
    <w:rsid w:val="00E6540C"/>
    <w:rsid w:val="00E81E2A"/>
    <w:rsid w:val="00EA6A6F"/>
    <w:rsid w:val="00EB7785"/>
    <w:rsid w:val="00EC37E4"/>
    <w:rsid w:val="00EC6671"/>
    <w:rsid w:val="00EE0952"/>
    <w:rsid w:val="00F05FDD"/>
    <w:rsid w:val="00F21C43"/>
    <w:rsid w:val="00F85275"/>
    <w:rsid w:val="00FD78D8"/>
    <w:rsid w:val="00FE0F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30E3E3"/>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pPr>
        <w:spacing w:before="40" w:after="200"/>
      </w:pPr>
    </w:pPrDefault>
  </w:docDefaults>
  <w:latentStyles w:defLockedState="0" w:defUIPriority="99" w:defSemiHidden="0" w:defUnhideWhenUsed="0" w:defQFormat="0" w:count="376">
    <w:lsdException w:name="Normal" w:uiPriority="0" w:qFormat="1"/>
    <w:lsdException w:name="heading 1" w:uiPriority="8" w:qFormat="1"/>
    <w:lsdException w:name="heading 2" w:semiHidden="1" w:uiPriority="9" w:unhideWhenUsed="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unhideWhenUsed="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lsdException w:name="Hashtag" w:semiHidden="1"/>
    <w:lsdException w:name="Unresolved Mention" w:semiHidden="1"/>
    <w:lsdException w:name="Smart Link" w:semiHidden="1" w:unhideWhenUsed="1"/>
  </w:latentStyles>
  <w:style w:type="paragraph" w:default="1" w:styleId="Normal">
    <w:name w:val="Normal"/>
    <w:qFormat/>
    <w:rsid w:val="000D1AB2"/>
    <w:pPr>
      <w:spacing w:after="120"/>
    </w:pPr>
    <w:rPr>
      <w:rFonts w:ascii="Segoe UI" w:eastAsiaTheme="minorHAnsi" w:hAnsi="Segoe UI"/>
      <w:kern w:val="20"/>
      <w:szCs w:val="20"/>
    </w:rPr>
  </w:style>
  <w:style w:type="paragraph" w:styleId="Heading1">
    <w:name w:val="heading 1"/>
    <w:basedOn w:val="Normal"/>
    <w:next w:val="Normal"/>
    <w:link w:val="Heading1Char"/>
    <w:uiPriority w:val="8"/>
    <w:qFormat/>
    <w:rsid w:val="002C0E4D"/>
    <w:pPr>
      <w:spacing w:before="240" w:after="240"/>
      <w:outlineLvl w:val="0"/>
    </w:pPr>
    <w:rPr>
      <w:rFonts w:ascii="Century Gothic" w:hAnsi="Century Gothic" w:cs="Times New Roman (Body CS)"/>
      <w:b/>
      <w:caps/>
      <w:color w:val="546421" w:themeColor="accent6" w:themeShade="80"/>
      <w:sz w:val="72"/>
    </w:rPr>
  </w:style>
  <w:style w:type="paragraph" w:styleId="Heading2">
    <w:name w:val="heading 2"/>
    <w:basedOn w:val="Normal"/>
    <w:next w:val="Normal"/>
    <w:link w:val="Heading2Char"/>
    <w:uiPriority w:val="9"/>
    <w:semiHidden/>
    <w:rsid w:val="00C2798A"/>
    <w:pPr>
      <w:keepNext/>
      <w:keepLines/>
      <w:spacing w:before="120"/>
      <w:jc w:val="center"/>
      <w:outlineLvl w:val="1"/>
    </w:pPr>
    <w:rPr>
      <w:rFonts w:asciiTheme="majorHAnsi" w:eastAsiaTheme="majorEastAsia" w:hAnsiTheme="majorHAnsi" w:cstheme="majorBidi"/>
      <w:b/>
      <w:color w:val="17406D" w:themeColor="text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8"/>
    <w:rsid w:val="002C0E4D"/>
    <w:rPr>
      <w:rFonts w:ascii="Century Gothic" w:eastAsiaTheme="minorHAnsi" w:hAnsi="Century Gothic" w:cs="Times New Roman (Body CS)"/>
      <w:b/>
      <w:caps/>
      <w:color w:val="546421" w:themeColor="accent6" w:themeShade="80"/>
      <w:kern w:val="20"/>
      <w:sz w:val="72"/>
      <w:szCs w:val="20"/>
    </w:rPr>
  </w:style>
  <w:style w:type="paragraph" w:customStyle="1" w:styleId="Recipient">
    <w:name w:val="Recipient"/>
    <w:basedOn w:val="Normal"/>
    <w:uiPriority w:val="3"/>
    <w:semiHidden/>
    <w:qFormat/>
    <w:rsid w:val="00A66B18"/>
    <w:pPr>
      <w:spacing w:before="840" w:after="40"/>
    </w:pPr>
    <w:rPr>
      <w:b/>
      <w:bCs/>
      <w:color w:val="000000" w:themeColor="text1"/>
    </w:rPr>
  </w:style>
  <w:style w:type="paragraph" w:styleId="Salutation">
    <w:name w:val="Salutation"/>
    <w:basedOn w:val="Normal"/>
    <w:link w:val="SalutationChar"/>
    <w:uiPriority w:val="4"/>
    <w:semiHidden/>
    <w:qFormat/>
    <w:rsid w:val="00A66B18"/>
    <w:pPr>
      <w:spacing w:before="720"/>
    </w:pPr>
  </w:style>
  <w:style w:type="character" w:customStyle="1" w:styleId="SalutationChar">
    <w:name w:val="Salutation Char"/>
    <w:basedOn w:val="DefaultParagraphFont"/>
    <w:link w:val="Salutation"/>
    <w:uiPriority w:val="4"/>
    <w:semiHidden/>
    <w:rsid w:val="007E7F36"/>
    <w:rPr>
      <w:rFonts w:eastAsiaTheme="minorHAnsi"/>
      <w:color w:val="595959" w:themeColor="text1" w:themeTint="A6"/>
      <w:kern w:val="20"/>
      <w:szCs w:val="20"/>
    </w:rPr>
  </w:style>
  <w:style w:type="paragraph" w:styleId="Closing">
    <w:name w:val="Closing"/>
    <w:basedOn w:val="Normal"/>
    <w:next w:val="Signature"/>
    <w:link w:val="ClosingChar"/>
    <w:uiPriority w:val="6"/>
    <w:semiHidden/>
    <w:qFormat/>
    <w:rsid w:val="00A6783B"/>
    <w:pPr>
      <w:spacing w:before="480" w:after="960"/>
    </w:pPr>
  </w:style>
  <w:style w:type="character" w:customStyle="1" w:styleId="ClosingChar">
    <w:name w:val="Closing Char"/>
    <w:basedOn w:val="DefaultParagraphFont"/>
    <w:link w:val="Closing"/>
    <w:uiPriority w:val="6"/>
    <w:semiHidden/>
    <w:rsid w:val="007E7F36"/>
    <w:rPr>
      <w:rFonts w:eastAsiaTheme="minorHAnsi"/>
      <w:color w:val="595959" w:themeColor="text1" w:themeTint="A6"/>
      <w:kern w:val="20"/>
      <w:szCs w:val="20"/>
    </w:rPr>
  </w:style>
  <w:style w:type="paragraph" w:styleId="Signature">
    <w:name w:val="Signature"/>
    <w:basedOn w:val="Normal"/>
    <w:link w:val="SignatureChar"/>
    <w:uiPriority w:val="7"/>
    <w:semiHidden/>
    <w:qFormat/>
    <w:rsid w:val="00A6783B"/>
    <w:pPr>
      <w:contextualSpacing/>
    </w:pPr>
    <w:rPr>
      <w:b/>
      <w:bCs/>
      <w:color w:val="17406D" w:themeColor="accent1"/>
    </w:rPr>
  </w:style>
  <w:style w:type="character" w:customStyle="1" w:styleId="SignatureChar">
    <w:name w:val="Signature Char"/>
    <w:basedOn w:val="DefaultParagraphFont"/>
    <w:link w:val="Signature"/>
    <w:uiPriority w:val="7"/>
    <w:semiHidden/>
    <w:rsid w:val="007E7F36"/>
    <w:rPr>
      <w:rFonts w:eastAsiaTheme="minorHAnsi"/>
      <w:b/>
      <w:bCs/>
      <w:color w:val="17406D" w:themeColor="accent1"/>
      <w:kern w:val="20"/>
      <w:szCs w:val="20"/>
    </w:rPr>
  </w:style>
  <w:style w:type="paragraph" w:styleId="Header">
    <w:name w:val="header"/>
    <w:basedOn w:val="Normal"/>
    <w:link w:val="HeaderChar"/>
    <w:uiPriority w:val="99"/>
    <w:semiHidden/>
    <w:rsid w:val="003E24DF"/>
    <w:pPr>
      <w:spacing w:after="0"/>
      <w:jc w:val="right"/>
    </w:pPr>
  </w:style>
  <w:style w:type="character" w:customStyle="1" w:styleId="HeaderChar">
    <w:name w:val="Header Char"/>
    <w:basedOn w:val="DefaultParagraphFont"/>
    <w:link w:val="Header"/>
    <w:uiPriority w:val="99"/>
    <w:semiHidden/>
    <w:rsid w:val="007E7F36"/>
    <w:rPr>
      <w:rFonts w:eastAsiaTheme="minorHAnsi"/>
      <w:color w:val="595959" w:themeColor="text1" w:themeTint="A6"/>
      <w:kern w:val="20"/>
      <w:szCs w:val="20"/>
    </w:rPr>
  </w:style>
  <w:style w:type="character" w:styleId="Strong">
    <w:name w:val="Strong"/>
    <w:basedOn w:val="DefaultParagraphFont"/>
    <w:uiPriority w:val="1"/>
    <w:semiHidden/>
    <w:rsid w:val="003E24DF"/>
    <w:rPr>
      <w:b/>
      <w:bCs/>
    </w:rPr>
  </w:style>
  <w:style w:type="table" w:customStyle="1" w:styleId="BlueCurveMinutesTable">
    <w:name w:val="Blue Curve Minutes Table"/>
    <w:basedOn w:val="TableNormal"/>
    <w:uiPriority w:val="99"/>
    <w:rsid w:val="00C14316"/>
    <w:pPr>
      <w:spacing w:after="120"/>
    </w:pPr>
    <w:rPr>
      <w:rFonts w:ascii="Segoe UI" w:hAnsi="Segoe UI" w:cs="Times New Roman (Body CS)"/>
    </w:rPr>
    <w:tblPr>
      <w:tblBorders>
        <w:top w:val="single" w:sz="2" w:space="0" w:color="546421" w:themeColor="accent6" w:themeShade="80"/>
        <w:left w:val="single" w:sz="2" w:space="0" w:color="546421" w:themeColor="accent6" w:themeShade="80"/>
        <w:bottom w:val="single" w:sz="2" w:space="0" w:color="546421" w:themeColor="accent6" w:themeShade="80"/>
        <w:right w:val="single" w:sz="2" w:space="0" w:color="546421" w:themeColor="accent6" w:themeShade="80"/>
        <w:insideH w:val="single" w:sz="2" w:space="0" w:color="546421" w:themeColor="accent6" w:themeShade="80"/>
        <w:insideV w:val="single" w:sz="2" w:space="0" w:color="546421" w:themeColor="accent6" w:themeShade="80"/>
      </w:tblBorders>
      <w:tblCellMar>
        <w:left w:w="0" w:type="dxa"/>
      </w:tblCellMar>
    </w:tblPr>
    <w:tcPr>
      <w:shd w:val="clear" w:color="auto" w:fill="ECF2DA" w:themeFill="accent6" w:themeFillTint="33"/>
    </w:tcPr>
    <w:tblStylePr w:type="firstRow">
      <w:pPr>
        <w:wordWrap/>
        <w:spacing w:line="240" w:lineRule="auto"/>
        <w:jc w:val="center"/>
      </w:pPr>
      <w:rPr>
        <w:rFonts w:ascii="Segoe UI" w:hAnsi="Segoe UI"/>
        <w:b/>
        <w:i w:val="0"/>
        <w:caps w:val="0"/>
        <w:smallCaps w:val="0"/>
        <w:color w:val="FFFFFF" w:themeColor="background1"/>
        <w:sz w:val="24"/>
      </w:rPr>
      <w:tblPr/>
      <w:tcPr>
        <w:tcBorders>
          <w:top w:val="single" w:sz="2" w:space="0" w:color="546421" w:themeColor="accent6" w:themeShade="80"/>
          <w:left w:val="single" w:sz="2" w:space="0" w:color="546421" w:themeColor="accent6" w:themeShade="80"/>
          <w:bottom w:val="single" w:sz="2" w:space="0" w:color="546421" w:themeColor="accent6" w:themeShade="80"/>
          <w:right w:val="single" w:sz="2" w:space="0" w:color="546421" w:themeColor="accent6" w:themeShade="80"/>
          <w:insideH w:val="nil"/>
          <w:insideV w:val="nil"/>
          <w:tl2br w:val="nil"/>
          <w:tr2bl w:val="nil"/>
        </w:tcBorders>
        <w:shd w:val="clear" w:color="auto" w:fill="546421" w:themeFill="accent6" w:themeFillShade="80"/>
      </w:tcPr>
    </w:tblStylePr>
  </w:style>
  <w:style w:type="character" w:customStyle="1" w:styleId="Heading2Char">
    <w:name w:val="Heading 2 Char"/>
    <w:basedOn w:val="DefaultParagraphFont"/>
    <w:link w:val="Heading2"/>
    <w:uiPriority w:val="9"/>
    <w:semiHidden/>
    <w:rsid w:val="00835CA2"/>
    <w:rPr>
      <w:rFonts w:asciiTheme="majorHAnsi" w:eastAsiaTheme="majorEastAsia" w:hAnsiTheme="majorHAnsi" w:cstheme="majorBidi"/>
      <w:b/>
      <w:color w:val="17406D" w:themeColor="text2"/>
      <w:kern w:val="20"/>
      <w:sz w:val="26"/>
      <w:szCs w:val="26"/>
    </w:rPr>
  </w:style>
  <w:style w:type="paragraph" w:styleId="NormalWeb">
    <w:name w:val="Normal (Web)"/>
    <w:basedOn w:val="Normal"/>
    <w:uiPriority w:val="99"/>
    <w:semiHidden/>
    <w:unhideWhenUsed/>
    <w:rsid w:val="00083BAA"/>
    <w:pPr>
      <w:spacing w:before="100" w:beforeAutospacing="1" w:after="100" w:afterAutospacing="1"/>
    </w:pPr>
    <w:rPr>
      <w:rFonts w:ascii="Times New Roman" w:eastAsiaTheme="minorEastAsia" w:hAnsi="Times New Roman" w:cs="Times New Roman"/>
      <w:kern w:val="0"/>
      <w:szCs w:val="24"/>
    </w:rPr>
  </w:style>
  <w:style w:type="character" w:styleId="PlaceholderText">
    <w:name w:val="Placeholder Text"/>
    <w:basedOn w:val="DefaultParagraphFont"/>
    <w:uiPriority w:val="99"/>
    <w:semiHidden/>
    <w:rsid w:val="001766D6"/>
    <w:rPr>
      <w:color w:val="808080"/>
    </w:rPr>
  </w:style>
  <w:style w:type="paragraph" w:styleId="Footer">
    <w:name w:val="footer"/>
    <w:basedOn w:val="Normal"/>
    <w:link w:val="FooterChar"/>
    <w:uiPriority w:val="99"/>
    <w:semiHidden/>
    <w:rsid w:val="00A66B18"/>
    <w:pPr>
      <w:tabs>
        <w:tab w:val="center" w:pos="4680"/>
        <w:tab w:val="right" w:pos="9360"/>
      </w:tabs>
      <w:spacing w:before="0" w:after="0"/>
    </w:pPr>
  </w:style>
  <w:style w:type="character" w:customStyle="1" w:styleId="FooterChar">
    <w:name w:val="Footer Char"/>
    <w:basedOn w:val="DefaultParagraphFont"/>
    <w:link w:val="Footer"/>
    <w:uiPriority w:val="99"/>
    <w:semiHidden/>
    <w:rsid w:val="007E7F36"/>
    <w:rPr>
      <w:rFonts w:eastAsiaTheme="minorHAnsi"/>
      <w:color w:val="595959" w:themeColor="text1" w:themeTint="A6"/>
      <w:kern w:val="20"/>
      <w:szCs w:val="20"/>
    </w:rPr>
  </w:style>
  <w:style w:type="paragraph" w:styleId="Title">
    <w:name w:val="Title"/>
    <w:basedOn w:val="Normal"/>
    <w:next w:val="Normal"/>
    <w:link w:val="TitleChar"/>
    <w:uiPriority w:val="10"/>
    <w:qFormat/>
    <w:rsid w:val="007E6992"/>
    <w:pPr>
      <w:spacing w:before="0" w:after="640"/>
      <w:contextualSpacing/>
    </w:pPr>
    <w:rPr>
      <w:rFonts w:asciiTheme="majorHAnsi" w:eastAsiaTheme="majorEastAsia" w:hAnsiTheme="majorHAnsi" w:cstheme="majorBidi"/>
      <w:caps/>
      <w:color w:val="FFFFFF" w:themeColor="background1"/>
      <w:spacing w:val="-10"/>
      <w:kern w:val="28"/>
      <w:sz w:val="52"/>
      <w:szCs w:val="56"/>
    </w:rPr>
  </w:style>
  <w:style w:type="character" w:customStyle="1" w:styleId="TitleChar">
    <w:name w:val="Title Char"/>
    <w:basedOn w:val="DefaultParagraphFont"/>
    <w:link w:val="Title"/>
    <w:uiPriority w:val="10"/>
    <w:rsid w:val="007E6992"/>
    <w:rPr>
      <w:rFonts w:asciiTheme="majorHAnsi" w:eastAsiaTheme="majorEastAsia" w:hAnsiTheme="majorHAnsi" w:cstheme="majorBidi"/>
      <w:caps/>
      <w:color w:val="FFFFFF" w:themeColor="background1"/>
      <w:spacing w:val="-10"/>
      <w:kern w:val="28"/>
      <w:sz w:val="52"/>
      <w:szCs w:val="56"/>
    </w:rPr>
  </w:style>
  <w:style w:type="paragraph" w:customStyle="1" w:styleId="MeetingInfo">
    <w:name w:val="Meeting Info"/>
    <w:basedOn w:val="Normal"/>
    <w:qFormat/>
    <w:rsid w:val="00DE75C1"/>
    <w:pPr>
      <w:spacing w:after="0"/>
    </w:pPr>
    <w:rPr>
      <w:color w:val="000000" w:themeColor="text1"/>
    </w:rPr>
  </w:style>
  <w:style w:type="table" w:styleId="TableGrid">
    <w:name w:val="Table Grid"/>
    <w:basedOn w:val="TableNormal"/>
    <w:uiPriority w:val="39"/>
    <w:rsid w:val="007E7F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etingTimes">
    <w:name w:val="Meeting Times"/>
    <w:basedOn w:val="Normal"/>
    <w:semiHidden/>
    <w:qFormat/>
    <w:rsid w:val="007E7F36"/>
    <w:pPr>
      <w:spacing w:before="120" w:after="0"/>
    </w:pPr>
    <w:rPr>
      <w:b/>
    </w:rPr>
  </w:style>
  <w:style w:type="paragraph" w:styleId="ListNumber">
    <w:name w:val="List Number"/>
    <w:basedOn w:val="Normal"/>
    <w:uiPriority w:val="99"/>
    <w:qFormat/>
    <w:rsid w:val="008D2383"/>
    <w:pPr>
      <w:numPr>
        <w:numId w:val="3"/>
      </w:numPr>
      <w:spacing w:before="240" w:after="240"/>
    </w:pPr>
  </w:style>
  <w:style w:type="paragraph" w:styleId="ListNumber2">
    <w:name w:val="List Number 2"/>
    <w:basedOn w:val="Normal"/>
    <w:uiPriority w:val="99"/>
    <w:semiHidden/>
    <w:rsid w:val="00133C8A"/>
    <w:pPr>
      <w:numPr>
        <w:ilvl w:val="1"/>
        <w:numId w:val="3"/>
      </w:numPr>
      <w:spacing w:after="100"/>
      <w:ind w:left="1440"/>
    </w:pPr>
  </w:style>
  <w:style w:type="paragraph" w:styleId="ListParagraph">
    <w:name w:val="List Paragraph"/>
    <w:basedOn w:val="Normal"/>
    <w:uiPriority w:val="34"/>
    <w:semiHidden/>
    <w:rsid w:val="00133C8A"/>
    <w:pPr>
      <w:contextualSpacing/>
    </w:pPr>
  </w:style>
  <w:style w:type="table" w:styleId="PlainTable4">
    <w:name w:val="Plain Table 4"/>
    <w:basedOn w:val="TableNormal"/>
    <w:uiPriority w:val="44"/>
    <w:rsid w:val="00424C86"/>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SubHead">
    <w:name w:val="Sub Head"/>
    <w:basedOn w:val="ListNumber"/>
    <w:qFormat/>
    <w:rsid w:val="00AA45B8"/>
    <w:pPr>
      <w:numPr>
        <w:numId w:val="0"/>
      </w:numPr>
      <w:spacing w:before="720" w:after="480"/>
    </w:pPr>
    <w:rPr>
      <w:rFonts w:ascii="Century Gothic" w:hAnsi="Century Gothic"/>
      <w:sz w:val="44"/>
    </w:rPr>
  </w:style>
  <w:style w:type="paragraph" w:customStyle="1" w:styleId="TableHeader">
    <w:name w:val="Table Header"/>
    <w:basedOn w:val="Normal"/>
    <w:qFormat/>
    <w:rsid w:val="00C3574E"/>
    <w:pPr>
      <w:spacing w:before="120"/>
      <w:jc w:val="center"/>
    </w:pPr>
    <w:rPr>
      <w:color w:val="FFFFFF" w:themeColor="background1"/>
    </w:rPr>
  </w:style>
  <w:style w:type="paragraph" w:customStyle="1" w:styleId="Tablebody">
    <w:name w:val="Table body"/>
    <w:basedOn w:val="Normal"/>
    <w:qFormat/>
    <w:rsid w:val="00C14316"/>
    <w:pPr>
      <w:spacing w:before="120"/>
      <w:jc w:val="center"/>
    </w:pPr>
    <w:rPr>
      <w:rFonts w:cs="Times New Roman (Body CS)"/>
      <w:color w:val="000000" w:themeColor="text1"/>
    </w:rPr>
  </w:style>
  <w:style w:type="paragraph" w:customStyle="1" w:styleId="MeetinginfoBold">
    <w:name w:val="Meeting info Bold"/>
    <w:basedOn w:val="MeetingInfo"/>
    <w:qFormat/>
    <w:rsid w:val="002C0E4D"/>
    <w:rPr>
      <w:b/>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ntTable" Target="/word/fontTable.xml" Id="rId8" /><Relationship Type="http://schemas.openxmlformats.org/officeDocument/2006/relationships/customXml" Target="/customXml/item4.xml" Id="rId13" /><Relationship Type="http://schemas.openxmlformats.org/officeDocument/2006/relationships/styles" Target="/word/styles.xml" Id="rId3" /><Relationship Type="http://schemas.openxmlformats.org/officeDocument/2006/relationships/endnotes" Target="/word/endnotes.xml" Id="rId7" /><Relationship Type="http://schemas.openxmlformats.org/officeDocument/2006/relationships/customXml" Target="/customXml/item32.xml" Id="rId12" /><Relationship Type="http://schemas.openxmlformats.org/officeDocument/2006/relationships/numbering" Target="/word/numbering.xml" Id="rId2" /><Relationship Type="http://schemas.openxmlformats.org/officeDocument/2006/relationships/customXml" Target="/customXml/item13.xml" Id="rId1" /><Relationship Type="http://schemas.openxmlformats.org/officeDocument/2006/relationships/footnotes" Target="/word/footnotes.xml" Id="rId6" /><Relationship Type="http://schemas.openxmlformats.org/officeDocument/2006/relationships/customXml" Target="/customXml/item24.xml" Id="rId11" /><Relationship Type="http://schemas.openxmlformats.org/officeDocument/2006/relationships/webSettings" Target="/word/webSettings.xml" Id="rId5" /><Relationship Type="http://schemas.openxmlformats.org/officeDocument/2006/relationships/theme" Target="/word/theme/theme11.xml" Id="rId10" /><Relationship Type="http://schemas.openxmlformats.org/officeDocument/2006/relationships/settings" Target="/word/settings.xml" Id="rId4" /><Relationship Type="http://schemas.openxmlformats.org/officeDocument/2006/relationships/glossaryDocument" Target="/word/glossary/document.xml" Id="rId9" /></Relationships>
</file>

<file path=word/glossary/_rels/document.xml.rels>&#65279;<?xml version="1.0" encoding="utf-8"?><Relationships xmlns="http://schemas.openxmlformats.org/package/2006/relationships"><Relationship Type="http://schemas.openxmlformats.org/officeDocument/2006/relationships/webSettings" Target="/word/glossary/webSettings2.xml" Id="rId3" /><Relationship Type="http://schemas.openxmlformats.org/officeDocument/2006/relationships/settings" Target="/word/glossary/settings2.xml" Id="rId2" /><Relationship Type="http://schemas.openxmlformats.org/officeDocument/2006/relationships/styles" Target="/word/glossary/styles2.xml" Id="rId1" /><Relationship Type="http://schemas.openxmlformats.org/officeDocument/2006/relationships/fontTable" Target="/word/glossary/fontTable2.xml" Id="rId4"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4EC7A693D9C0B4A953813D2C6BC50A1"/>
        <w:category>
          <w:name w:val="General"/>
          <w:gallery w:val="placeholder"/>
        </w:category>
        <w:types>
          <w:type w:val="bbPlcHdr"/>
        </w:types>
        <w:behaviors>
          <w:behavior w:val="content"/>
        </w:behaviors>
        <w:guid w:val="{951245A6-CED8-D442-946C-85A5E20ECA7A}"/>
      </w:docPartPr>
      <w:docPartBody>
        <w:p w:rsidR="00AE67B5" w:rsidRDefault="00D32A53">
          <w:pPr>
            <w:pStyle w:val="B4EC7A693D9C0B4A953813D2C6BC50A1"/>
          </w:pPr>
          <w:r w:rsidRPr="000D1AB2">
            <w:t>It’s easy to make this template your own. To replace placeholder text, just select it and start typing. Don’t include space to the right or left of the characters in your selection.</w:t>
          </w:r>
        </w:p>
      </w:docPartBody>
    </w:docPart>
    <w:docPart>
      <w:docPartPr>
        <w:name w:val="AD2E3657B2AC894DAF61C29D506F48DC"/>
        <w:category>
          <w:name w:val="General"/>
          <w:gallery w:val="placeholder"/>
        </w:category>
        <w:types>
          <w:type w:val="bbPlcHdr"/>
        </w:types>
        <w:behaviors>
          <w:behavior w:val="content"/>
        </w:behaviors>
        <w:guid w:val="{D8F3428E-0999-E54D-AE6F-6A9119DFC535}"/>
      </w:docPartPr>
      <w:docPartBody>
        <w:p w:rsidR="00AE67B5" w:rsidRDefault="00D32A53">
          <w:pPr>
            <w:pStyle w:val="AD2E3657B2AC894DAF61C29D506F48DC"/>
          </w:pPr>
          <w:r w:rsidRPr="000D1AB2">
            <w:t>Apply any text formatting you see in this template with just a click from the Home tab, in the Styles group. For example, this text uses the List Number style.</w:t>
          </w:r>
        </w:p>
      </w:docPartBody>
    </w:docPart>
    <w:docPart>
      <w:docPartPr>
        <w:name w:val="E2378FC1346E0C4D91698696794F2F33"/>
        <w:category>
          <w:name w:val="General"/>
          <w:gallery w:val="placeholder"/>
        </w:category>
        <w:types>
          <w:type w:val="bbPlcHdr"/>
        </w:types>
        <w:behaviors>
          <w:behavior w:val="content"/>
        </w:behaviors>
        <w:guid w:val="{63618029-6515-FA4F-8597-FC4F493D38E2}"/>
      </w:docPartPr>
      <w:docPartBody>
        <w:p w:rsidR="00AE67B5" w:rsidRDefault="00D32A53">
          <w:pPr>
            <w:pStyle w:val="E2378FC1346E0C4D91698696794F2F33"/>
          </w:pPr>
          <w:r w:rsidRPr="000D1AB2">
            <w:t>To add a new row at the end of the action items table, just click into the last cell in the last row and then press Tab.</w:t>
          </w:r>
        </w:p>
      </w:docPartBody>
    </w:docPart>
    <w:docPart>
      <w:docPartPr>
        <w:name w:val="092C09F34A3D6D49A100680D35A17F77"/>
        <w:category>
          <w:name w:val="General"/>
          <w:gallery w:val="placeholder"/>
        </w:category>
        <w:types>
          <w:type w:val="bbPlcHdr"/>
        </w:types>
        <w:behaviors>
          <w:behavior w:val="content"/>
        </w:behaviors>
        <w:guid w:val="{65A47990-E794-6D43-8F28-5D8D67B9B056}"/>
      </w:docPartPr>
      <w:docPartBody>
        <w:p w:rsidR="00AE67B5" w:rsidRDefault="00D32A53">
          <w:pPr>
            <w:pStyle w:val="092C09F34A3D6D49A100680D35A17F77"/>
          </w:pPr>
          <w:r w:rsidRPr="000D1AB2">
            <w:t>To add a new row or column anywhere in a table, click in an adjacent row or column to the one you need and then, on the Table Tools Layout tab of the ribbon, click an Insert option.</w:t>
          </w:r>
        </w:p>
      </w:docPartBody>
    </w:docPart>
    <w:docPart>
      <w:docPartPr>
        <w:name w:val="2A93488497ACEF4DA743F971B89301C7"/>
        <w:category>
          <w:name w:val="General"/>
          <w:gallery w:val="placeholder"/>
        </w:category>
        <w:types>
          <w:type w:val="bbPlcHdr"/>
        </w:types>
        <w:behaviors>
          <w:behavior w:val="content"/>
        </w:behaviors>
        <w:guid w:val="{2E6E8C3A-91D4-1F47-B107-66F024468DC0}"/>
      </w:docPartPr>
      <w:docPartBody>
        <w:p w:rsidR="00AE67B5" w:rsidRDefault="00D32A53" w:rsidP="00D32A53">
          <w:pPr>
            <w:pStyle w:val="2A93488497ACEF4DA743F971B89301C72"/>
          </w:pPr>
          <w:r w:rsidRPr="00C3574E">
            <w:t>Owner(s)</w:t>
          </w:r>
        </w:p>
      </w:docPartBody>
    </w:docPart>
    <w:docPart>
      <w:docPartPr>
        <w:name w:val="B8C2B1FAB575AB4CB36F7E592EA11754"/>
        <w:category>
          <w:name w:val="General"/>
          <w:gallery w:val="placeholder"/>
        </w:category>
        <w:types>
          <w:type w:val="bbPlcHdr"/>
        </w:types>
        <w:behaviors>
          <w:behavior w:val="content"/>
        </w:behaviors>
        <w:guid w:val="{94EF7BEC-30F3-604D-9802-B180F8A5C3C1}"/>
      </w:docPartPr>
      <w:docPartBody>
        <w:p w:rsidR="00AE67B5" w:rsidRDefault="00D32A53" w:rsidP="00D32A53">
          <w:pPr>
            <w:pStyle w:val="B8C2B1FAB575AB4CB36F7E592EA117542"/>
          </w:pPr>
          <w:r w:rsidRPr="00012B8C">
            <w:t>Deadline</w:t>
          </w:r>
        </w:p>
      </w:docPartBody>
    </w:docPart>
    <w:docPart>
      <w:docPartPr>
        <w:name w:val="BC61AA0DC0FAAC45B69578D2C6301F4F"/>
        <w:category>
          <w:name w:val="General"/>
          <w:gallery w:val="placeholder"/>
        </w:category>
        <w:types>
          <w:type w:val="bbPlcHdr"/>
        </w:types>
        <w:behaviors>
          <w:behavior w:val="content"/>
        </w:behaviors>
        <w:guid w:val="{5AA50FDE-2A7C-8945-8EAC-01DB5B56E06F}"/>
      </w:docPartPr>
      <w:docPartBody>
        <w:p w:rsidR="00AE67B5" w:rsidRDefault="00D32A53" w:rsidP="00D32A53">
          <w:pPr>
            <w:pStyle w:val="BC61AA0DC0FAAC45B69578D2C6301F4F2"/>
          </w:pPr>
          <w:r w:rsidRPr="00012B8C">
            <w:t>Status</w:t>
          </w:r>
        </w:p>
      </w:docPartBody>
    </w:docPart>
    <w:docPart>
      <w:docPartPr>
        <w:name w:val="8959FADC27FC5B41B451ED2599D54940"/>
        <w:category>
          <w:name w:val="General"/>
          <w:gallery w:val="placeholder"/>
        </w:category>
        <w:types>
          <w:type w:val="bbPlcHdr"/>
        </w:types>
        <w:behaviors>
          <w:behavior w:val="content"/>
        </w:behaviors>
        <w:guid w:val="{71E31FAF-1538-5642-AA2B-A408A32B13F0}"/>
      </w:docPartPr>
      <w:docPartBody>
        <w:p w:rsidR="00AE67B5" w:rsidRDefault="00D32A53" w:rsidP="00846A6E">
          <w:pPr>
            <w:pStyle w:val="8959FADC27FC5B41B451ED2599D54940"/>
          </w:pPr>
          <w:r w:rsidRPr="002C0E4D">
            <w:t>Date:</w:t>
          </w:r>
        </w:p>
      </w:docPartBody>
    </w:docPart>
    <w:docPart>
      <w:docPartPr>
        <w:name w:val="72A721069C976F48BABB4C73C2CD25C3"/>
        <w:category>
          <w:name w:val="General"/>
          <w:gallery w:val="placeholder"/>
        </w:category>
        <w:types>
          <w:type w:val="bbPlcHdr"/>
        </w:types>
        <w:behaviors>
          <w:behavior w:val="content"/>
        </w:behaviors>
        <w:guid w:val="{2CF1F898-BB95-4348-9527-F93635AE4743}"/>
      </w:docPartPr>
      <w:docPartBody>
        <w:p w:rsidR="00AE67B5" w:rsidRDefault="00D32A53" w:rsidP="00846A6E">
          <w:pPr>
            <w:pStyle w:val="72A721069C976F48BABB4C73C2CD25C3"/>
          </w:pPr>
          <w:r w:rsidRPr="00DE75C1">
            <w:t>Time:</w:t>
          </w:r>
        </w:p>
      </w:docPartBody>
    </w:docPart>
    <w:docPart>
      <w:docPartPr>
        <w:name w:val="FCFB76AABBCCFF4C8242EEBE8452F948"/>
        <w:category>
          <w:name w:val="General"/>
          <w:gallery w:val="placeholder"/>
        </w:category>
        <w:types>
          <w:type w:val="bbPlcHdr"/>
        </w:types>
        <w:behaviors>
          <w:behavior w:val="content"/>
        </w:behaviors>
        <w:guid w:val="{5C1E0361-41C9-7D4B-AF16-5F78ACCFA5A8}"/>
      </w:docPartPr>
      <w:docPartBody>
        <w:p w:rsidR="00AE67B5" w:rsidRDefault="00D32A53" w:rsidP="00846A6E">
          <w:pPr>
            <w:pStyle w:val="FCFB76AABBCCFF4C8242EEBE8452F948"/>
          </w:pPr>
          <w:r w:rsidRPr="00DE75C1">
            <w:t>Facilitator:</w:t>
          </w:r>
        </w:p>
      </w:docPartBody>
    </w:docPart>
    <w:docPart>
      <w:docPartPr>
        <w:name w:val="06EF20D60B7F7F478ABDF266254DA19C"/>
        <w:category>
          <w:name w:val="General"/>
          <w:gallery w:val="placeholder"/>
        </w:category>
        <w:types>
          <w:type w:val="bbPlcHdr"/>
        </w:types>
        <w:behaviors>
          <w:behavior w:val="content"/>
        </w:behaviors>
        <w:guid w:val="{16C87E65-CD48-E34D-9D55-2938F63A4F61}"/>
      </w:docPartPr>
      <w:docPartBody>
        <w:p w:rsidR="00AE67B5" w:rsidRDefault="00D32A53" w:rsidP="00846A6E">
          <w:pPr>
            <w:pStyle w:val="06EF20D60B7F7F478ABDF266254DA19C"/>
          </w:pPr>
          <w:r w:rsidRPr="00AA45B8">
            <w:t xml:space="preserve">Team </w:t>
          </w:r>
          <w:r w:rsidRPr="00DE75C1">
            <w:t>Meeting minutes</w:t>
          </w:r>
        </w:p>
      </w:docPartBody>
    </w:docPart>
    <w:docPart>
      <w:docPartPr>
        <w:name w:val="0BD53DC00CBE2C448EDF90EF3A83E497"/>
        <w:category>
          <w:name w:val="General"/>
          <w:gallery w:val="placeholder"/>
        </w:category>
        <w:types>
          <w:type w:val="bbPlcHdr"/>
        </w:types>
        <w:behaviors>
          <w:behavior w:val="content"/>
        </w:behaviors>
        <w:guid w:val="{70FD368D-F4DD-1F46-9C97-29314821ADC9}"/>
      </w:docPartPr>
      <w:docPartBody>
        <w:p w:rsidR="00AE67B5" w:rsidRDefault="00D32A53" w:rsidP="00846A6E">
          <w:pPr>
            <w:pStyle w:val="0BD53DC00CBE2C448EDF90EF3A83E497"/>
          </w:pPr>
          <w:r w:rsidRPr="002C0E4D">
            <w:t>Location:</w:t>
          </w:r>
        </w:p>
      </w:docPartBody>
    </w:docPart>
    <w:docPart>
      <w:docPartPr>
        <w:name w:val="BD0561375D7B4440B1DE986F66E09201"/>
        <w:category>
          <w:name w:val="General"/>
          <w:gallery w:val="placeholder"/>
        </w:category>
        <w:types>
          <w:type w:val="bbPlcHdr"/>
        </w:types>
        <w:behaviors>
          <w:behavior w:val="content"/>
        </w:behaviors>
        <w:guid w:val="{91AA08AD-86F7-4C55-8B13-AE5199A98905}"/>
      </w:docPartPr>
      <w:docPartBody>
        <w:p w:rsidR="00D32A53" w:rsidRDefault="00D32A53">
          <w:r w:rsidRPr="00AA45B8">
            <w:t>Conference room</w:t>
          </w:r>
        </w:p>
      </w:docPartBody>
    </w:docPart>
    <w:docPart>
      <w:docPartPr>
        <w:name w:val="499A82D436E643CB91A2E5D87D47FC72"/>
        <w:category>
          <w:name w:val="General"/>
          <w:gallery w:val="placeholder"/>
        </w:category>
        <w:types>
          <w:type w:val="bbPlcHdr"/>
        </w:types>
        <w:behaviors>
          <w:behavior w:val="content"/>
        </w:behaviors>
        <w:guid w:val="{708E397B-1395-45CC-AA6E-7E61FDF29A57}"/>
      </w:docPartPr>
      <w:docPartBody>
        <w:p w:rsidR="00D32A53" w:rsidRDefault="00D32A53">
          <w:r w:rsidRPr="00AA45B8">
            <w:t>1/9/23</w:t>
          </w:r>
        </w:p>
      </w:docPartBody>
    </w:docPart>
    <w:docPart>
      <w:docPartPr>
        <w:name w:val="570885AAFC0E42B4BFBC6597059436CD"/>
        <w:category>
          <w:name w:val="General"/>
          <w:gallery w:val="placeholder"/>
        </w:category>
        <w:types>
          <w:type w:val="bbPlcHdr"/>
        </w:types>
        <w:behaviors>
          <w:behavior w:val="content"/>
        </w:behaviors>
        <w:guid w:val="{CCCBE916-6278-40E6-896B-4B0477D374B8}"/>
      </w:docPartPr>
      <w:docPartBody>
        <w:p w:rsidR="00D32A53" w:rsidRDefault="00D32A53">
          <w:r w:rsidRPr="00AA45B8">
            <w:t>9:30 a.m.</w:t>
          </w:r>
        </w:p>
      </w:docPartBody>
    </w:docPart>
    <w:docPart>
      <w:docPartPr>
        <w:name w:val="C401C302E03E48F0B684E0FC4EC15FCD"/>
        <w:category>
          <w:name w:val="General"/>
          <w:gallery w:val="placeholder"/>
        </w:category>
        <w:types>
          <w:type w:val="bbPlcHdr"/>
        </w:types>
        <w:behaviors>
          <w:behavior w:val="content"/>
        </w:behaviors>
        <w:guid w:val="{1024B7C4-2BA2-4CA5-A87C-CDA006CA96F1}"/>
      </w:docPartPr>
      <w:docPartBody>
        <w:p w:rsidR="00D32A53" w:rsidRDefault="00D32A53">
          <w:r w:rsidRPr="00AA45B8">
            <w:t>Petja Hrovat</w:t>
          </w:r>
        </w:p>
      </w:docPartBody>
    </w:docPart>
    <w:docPart>
      <w:docPartPr>
        <w:name w:val="F1494E5B397E44568AB8A456C9B36775"/>
        <w:category>
          <w:name w:val="General"/>
          <w:gallery w:val="placeholder"/>
        </w:category>
        <w:types>
          <w:type w:val="bbPlcHdr"/>
        </w:types>
        <w:behaviors>
          <w:behavior w:val="content"/>
        </w:behaviors>
        <w:guid w:val="{3993EC4A-CC40-4BE1-B2B2-CE968AFFEF80}"/>
      </w:docPartPr>
      <w:docPartBody>
        <w:p w:rsidR="00D32A53" w:rsidRDefault="00D32A53">
          <w:r w:rsidRPr="00AA45B8">
            <w:t>Agenda items</w:t>
          </w:r>
        </w:p>
      </w:docPartBody>
    </w:docPart>
    <w:docPart>
      <w:docPartPr>
        <w:name w:val="88A39E8DA8A547C4917D1DC6251E4E1C"/>
        <w:category>
          <w:name w:val="General"/>
          <w:gallery w:val="placeholder"/>
        </w:category>
        <w:types>
          <w:type w:val="bbPlcHdr"/>
        </w:types>
        <w:behaviors>
          <w:behavior w:val="content"/>
        </w:behaviors>
        <w:guid w:val="{10D3EFA7-400B-443A-8D27-0F2F52952647}"/>
      </w:docPartPr>
      <w:docPartBody>
        <w:p w:rsidR="00D32A53" w:rsidRDefault="00D32A53" w:rsidP="00D32A53">
          <w:pPr>
            <w:pStyle w:val="88A39E8DA8A547C4917D1DC6251E4E1C1"/>
          </w:pPr>
          <w:r w:rsidRPr="00AA45B8">
            <w:t>Action items</w:t>
          </w:r>
        </w:p>
      </w:docPartBody>
    </w:docPart>
    <w:docPart>
      <w:docPartPr>
        <w:name w:val="887C66685FB343CEBDC39471D558603C"/>
        <w:category>
          <w:name w:val="General"/>
          <w:gallery w:val="placeholder"/>
        </w:category>
        <w:types>
          <w:type w:val="bbPlcHdr"/>
        </w:types>
        <w:behaviors>
          <w:behavior w:val="content"/>
        </w:behaviors>
        <w:guid w:val="{76F561A4-3134-44E7-AE48-F5F253B026DE}"/>
      </w:docPartPr>
      <w:docPartBody>
        <w:p w:rsidR="00D32A53" w:rsidRDefault="00D32A53">
          <w:r w:rsidRPr="00AA45B8">
            <w:t>Board nominations</w:t>
          </w:r>
        </w:p>
      </w:docPartBody>
    </w:docPart>
    <w:docPart>
      <w:docPartPr>
        <w:name w:val="D8942E2033C44A938D04C28990CAEF31"/>
        <w:category>
          <w:name w:val="General"/>
          <w:gallery w:val="placeholder"/>
        </w:category>
        <w:types>
          <w:type w:val="bbPlcHdr"/>
        </w:types>
        <w:behaviors>
          <w:behavior w:val="content"/>
        </w:behaviors>
        <w:guid w:val="{4F11DBAE-A761-4C5A-A614-8CC9CA3C23FF}"/>
      </w:docPartPr>
      <w:docPartBody>
        <w:p w:rsidR="00D32A53" w:rsidRDefault="00D32A53">
          <w:r w:rsidRPr="00AA45B8">
            <w:t>Kiana Anderson</w:t>
          </w:r>
        </w:p>
      </w:docPartBody>
    </w:docPart>
    <w:docPart>
      <w:docPartPr>
        <w:name w:val="9E85213F2BDF499BA946349A2E0A395B"/>
        <w:category>
          <w:name w:val="General"/>
          <w:gallery w:val="placeholder"/>
        </w:category>
        <w:types>
          <w:type w:val="bbPlcHdr"/>
        </w:types>
        <w:behaviors>
          <w:behavior w:val="content"/>
        </w:behaviors>
        <w:guid w:val="{A25C1539-951E-4D0D-ADE2-220757E9479A}"/>
      </w:docPartPr>
      <w:docPartBody>
        <w:p w:rsidR="00D32A53" w:rsidRDefault="00D32A53">
          <w:r w:rsidRPr="00AA45B8">
            <w:t>1/30/23</w:t>
          </w:r>
        </w:p>
      </w:docPartBody>
    </w:docPart>
    <w:docPart>
      <w:docPartPr>
        <w:name w:val="352847AE40004C87A67954C66595B1EA"/>
        <w:category>
          <w:name w:val="General"/>
          <w:gallery w:val="placeholder"/>
        </w:category>
        <w:types>
          <w:type w:val="bbPlcHdr"/>
        </w:types>
        <w:behaviors>
          <w:behavior w:val="content"/>
        </w:behaviors>
        <w:guid w:val="{D876E666-99B2-476C-9528-D89CF304F928}"/>
      </w:docPartPr>
      <w:docPartBody>
        <w:p w:rsidR="00D32A53" w:rsidRDefault="00D32A53">
          <w:r w:rsidRPr="00AA45B8">
            <w:t>Action items</w:t>
          </w:r>
        </w:p>
      </w:docPartBody>
    </w:docPart>
  </w:docParts>
</w:glossaryDocument>
</file>

<file path=word/glossary/fontTable2.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HGGothicE">
    <w:charset w:val="80"/>
    <w:family w:val="modern"/>
    <w:pitch w:val="fixed"/>
    <w:sig w:usb0="E00002FF" w:usb1="2AC7EDFE" w:usb2="00000012" w:usb3="00000000" w:csb0="00020001"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New Roman (Body CS)">
    <w:altName w:val="Times New Roman"/>
    <w:panose1 w:val="00000000000000000000"/>
    <w:charset w:val="00"/>
    <w:family w:val="roman"/>
    <w:notTrueType/>
    <w:pitch w:val="default"/>
  </w:font>
  <w:font w:name="Franklin Gothic Medium">
    <w:panose1 w:val="020B0603020102020204"/>
    <w:charset w:val="00"/>
    <w:family w:val="swiss"/>
    <w:pitch w:val="variable"/>
    <w:sig w:usb0="00000287" w:usb1="00000000" w:usb2="00000000" w:usb3="00000000" w:csb0="0000009F" w:csb1="00000000"/>
  </w:font>
  <w:font w:name="HGSoeiKakugothicUB">
    <w:charset w:val="80"/>
    <w:family w:val="modern"/>
    <w:pitch w:val="fixed"/>
    <w:sig w:usb0="E00002FF" w:usb1="2AC7EDFE" w:usb2="00000012" w:usb3="00000000" w:csb0="0002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2.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6A6E"/>
    <w:rsid w:val="002B3292"/>
    <w:rsid w:val="00515B84"/>
    <w:rsid w:val="00592C80"/>
    <w:rsid w:val="00750B20"/>
    <w:rsid w:val="00846A6E"/>
    <w:rsid w:val="00AE67B5"/>
    <w:rsid w:val="00D32A53"/>
    <w:rsid w:val="00F5435B"/>
    <w:rsid w:val="00FA6C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2.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4EC7A693D9C0B4A953813D2C6BC50A1">
    <w:name w:val="B4EC7A693D9C0B4A953813D2C6BC50A1"/>
  </w:style>
  <w:style w:type="paragraph" w:customStyle="1" w:styleId="AD2E3657B2AC894DAF61C29D506F48DC">
    <w:name w:val="AD2E3657B2AC894DAF61C29D506F48DC"/>
  </w:style>
  <w:style w:type="paragraph" w:customStyle="1" w:styleId="E2378FC1346E0C4D91698696794F2F33">
    <w:name w:val="E2378FC1346E0C4D91698696794F2F33"/>
  </w:style>
  <w:style w:type="paragraph" w:customStyle="1" w:styleId="092C09F34A3D6D49A100680D35A17F77">
    <w:name w:val="092C09F34A3D6D49A100680D35A17F77"/>
  </w:style>
  <w:style w:type="paragraph" w:customStyle="1" w:styleId="8959FADC27FC5B41B451ED2599D54940">
    <w:name w:val="8959FADC27FC5B41B451ED2599D54940"/>
    <w:rsid w:val="00846A6E"/>
  </w:style>
  <w:style w:type="paragraph" w:customStyle="1" w:styleId="72A721069C976F48BABB4C73C2CD25C3">
    <w:name w:val="72A721069C976F48BABB4C73C2CD25C3"/>
    <w:rsid w:val="00846A6E"/>
  </w:style>
  <w:style w:type="paragraph" w:customStyle="1" w:styleId="FCFB76AABBCCFF4C8242EEBE8452F948">
    <w:name w:val="FCFB76AABBCCFF4C8242EEBE8452F948"/>
    <w:rsid w:val="00846A6E"/>
  </w:style>
  <w:style w:type="paragraph" w:customStyle="1" w:styleId="06EF20D60B7F7F478ABDF266254DA19C">
    <w:name w:val="06EF20D60B7F7F478ABDF266254DA19C"/>
    <w:rsid w:val="00846A6E"/>
  </w:style>
  <w:style w:type="paragraph" w:customStyle="1" w:styleId="0BD53DC00CBE2C448EDF90EF3A83E497">
    <w:name w:val="0BD53DC00CBE2C448EDF90EF3A83E497"/>
    <w:rsid w:val="00846A6E"/>
  </w:style>
  <w:style w:type="character" w:styleId="PlaceholderText">
    <w:name w:val="Placeholder Text"/>
    <w:basedOn w:val="DefaultParagraphFont"/>
    <w:uiPriority w:val="99"/>
    <w:semiHidden/>
    <w:rsid w:val="00D32A53"/>
    <w:rPr>
      <w:color w:val="808080"/>
    </w:rPr>
  </w:style>
  <w:style w:type="paragraph" w:customStyle="1" w:styleId="88A39E8DA8A547C4917D1DC6251E4E1C1">
    <w:name w:val="88A39E8DA8A547C4917D1DC6251E4E1C1"/>
    <w:rsid w:val="00D32A53"/>
    <w:pPr>
      <w:spacing w:before="120" w:after="120"/>
      <w:jc w:val="center"/>
    </w:pPr>
    <w:rPr>
      <w:rFonts w:ascii="Segoe UI" w:eastAsiaTheme="minorHAnsi" w:hAnsi="Segoe UI"/>
      <w:color w:val="FFFFFF" w:themeColor="background1"/>
      <w:kern w:val="20"/>
      <w:szCs w:val="20"/>
      <w:lang w:eastAsia="ja-JP"/>
    </w:rPr>
  </w:style>
  <w:style w:type="paragraph" w:customStyle="1" w:styleId="2A93488497ACEF4DA743F971B89301C72">
    <w:name w:val="2A93488497ACEF4DA743F971B89301C72"/>
    <w:rsid w:val="00D32A53"/>
    <w:pPr>
      <w:spacing w:before="120" w:after="120"/>
      <w:jc w:val="center"/>
    </w:pPr>
    <w:rPr>
      <w:rFonts w:ascii="Segoe UI" w:eastAsiaTheme="minorHAnsi" w:hAnsi="Segoe UI"/>
      <w:color w:val="FFFFFF" w:themeColor="background1"/>
      <w:kern w:val="20"/>
      <w:szCs w:val="20"/>
      <w:lang w:eastAsia="ja-JP"/>
    </w:rPr>
  </w:style>
  <w:style w:type="paragraph" w:customStyle="1" w:styleId="B8C2B1FAB575AB4CB36F7E592EA117542">
    <w:name w:val="B8C2B1FAB575AB4CB36F7E592EA117542"/>
    <w:rsid w:val="00D32A53"/>
    <w:pPr>
      <w:spacing w:before="120" w:after="120"/>
      <w:jc w:val="center"/>
    </w:pPr>
    <w:rPr>
      <w:rFonts w:ascii="Segoe UI" w:eastAsiaTheme="minorHAnsi" w:hAnsi="Segoe UI"/>
      <w:color w:val="FFFFFF" w:themeColor="background1"/>
      <w:kern w:val="20"/>
      <w:szCs w:val="20"/>
      <w:lang w:eastAsia="ja-JP"/>
    </w:rPr>
  </w:style>
  <w:style w:type="paragraph" w:customStyle="1" w:styleId="BC61AA0DC0FAAC45B69578D2C6301F4F2">
    <w:name w:val="BC61AA0DC0FAAC45B69578D2C6301F4F2"/>
    <w:rsid w:val="00D32A53"/>
    <w:pPr>
      <w:spacing w:before="120" w:after="120"/>
      <w:jc w:val="center"/>
    </w:pPr>
    <w:rPr>
      <w:rFonts w:ascii="Segoe UI" w:eastAsiaTheme="minorHAnsi" w:hAnsi="Segoe UI"/>
      <w:color w:val="FFFFFF" w:themeColor="background1"/>
      <w:kern w:val="20"/>
      <w:szCs w:val="20"/>
      <w:lang w:eastAsia="ja-JP"/>
    </w:rPr>
  </w:style>
</w:styles>
</file>

<file path=word/glossary/webSettings2.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1.xml><?xml version="1.0" encoding="utf-8"?>
<a:theme xmlns:a="http://schemas.openxmlformats.org/drawingml/2006/main" name="Office Theme">
  <a:themeElements>
    <a:clrScheme name="01">
      <a:dk1>
        <a:sysClr val="windowText" lastClr="000000"/>
      </a:dk1>
      <a:lt1>
        <a:sysClr val="window" lastClr="FFFFFF"/>
      </a:lt1>
      <a:dk2>
        <a:srgbClr val="17406D"/>
      </a:dk2>
      <a:lt2>
        <a:srgbClr val="DBEFF9"/>
      </a:lt2>
      <a:accent1>
        <a:srgbClr val="17406D"/>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3.xml.rels>&#65279;<?xml version="1.0" encoding="utf-8"?><Relationships xmlns="http://schemas.openxmlformats.org/package/2006/relationships"><Relationship Type="http://schemas.openxmlformats.org/officeDocument/2006/relationships/customXmlProps" Target="/customXml/itemProps13.xml" Id="rId1" /></Relationships>
</file>

<file path=customXml/_rels/item24.xml.rels>&#65279;<?xml version="1.0" encoding="utf-8"?><Relationships xmlns="http://schemas.openxmlformats.org/package/2006/relationships"><Relationship Type="http://schemas.openxmlformats.org/officeDocument/2006/relationships/customXmlProps" Target="/customXml/itemProps24.xml" Id="rId1" /></Relationships>
</file>

<file path=customXml/_rels/item32.xml.rels>&#65279;<?xml version="1.0" encoding="utf-8"?><Relationships xmlns="http://schemas.openxmlformats.org/package/2006/relationships"><Relationship Type="http://schemas.openxmlformats.org/officeDocument/2006/relationships/customXmlProps" Target="/customXml/itemProps32.xml" Id="rId1" /></Relationships>
</file>

<file path=customXml/_rels/item4.xml.rels>&#65279;<?xml version="1.0" encoding="utf-8"?><Relationships xmlns="http://schemas.openxmlformats.org/package/2006/relationships"><Relationship Type="http://schemas.openxmlformats.org/officeDocument/2006/relationships/customXmlProps" Target="/customXml/itemProps41.xml" Id="rId1" /></Relationships>
</file>

<file path=customXml/item13.xml><?xml version="1.0" encoding="utf-8"?>
<b:Sources xmlns:b="http://schemas.openxmlformats.org/officeDocument/2006/bibliography" xmlns="http://schemas.openxmlformats.org/officeDocument/2006/bibliography" SelectedStyle="/APASixthEditionOfficeOnline.xsl" StyleName="APA" Version="6"/>
</file>

<file path=customXml/item24.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26" ma:contentTypeDescription="Create a new document." ma:contentTypeScope="" ma:versionID="ac37c1753acd5e330d2062ccec26ea66">
  <xsd:schema xmlns:xsd="http://www.w3.org/2001/XMLSchema" xmlns:xs="http://www.w3.org/2001/XMLSchema" xmlns:p="http://schemas.microsoft.com/office/2006/metadata/properties" xmlns:ns1="http://schemas.microsoft.com/sharepoint/v3" xmlns:ns2="71af3243-3dd4-4a8d-8c0d-dd76da1f02a5" xmlns:ns3="16c05727-aa75-4e4a-9b5f-8a80a1165891" xmlns:ns4="230e9df3-be65-4c73-a93b-d1236ebd677e" targetNamespace="http://schemas.microsoft.com/office/2006/metadata/properties" ma:root="true" ma:fieldsID="3b340c7101c92c5120abd06486f94548" ns1:_="" ns2:_="" ns3:_="" ns4:_="">
    <xsd:import namespace="http://schemas.microsoft.com/sharepoint/v3"/>
    <xsd:import namespace="71af3243-3dd4-4a8d-8c0d-dd76da1f02a5"/>
    <xsd:import namespace="16c05727-aa75-4e4a-9b5f-8a80a1165891"/>
    <xsd:import namespace="230e9df3-be65-4c73-a93b-d1236ebd677e"/>
    <xsd:element name="properties">
      <xsd:complexType>
        <xsd:sequence>
          <xsd:element name="documentManagement">
            <xsd:complexType>
              <xsd:all>
                <xsd:element ref="ns2:Status" minOccurs="0"/>
                <xsd:element ref="ns2:Image" minOccurs="0"/>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element ref="ns1:_ip_UnifiedCompliancePolicyProperties" minOccurs="0"/>
                <xsd:element ref="ns1:_ip_UnifiedCompliancePolicyUIAction" minOccurs="0"/>
                <xsd:element ref="ns4:TaxCatchAll" minOccurs="0"/>
                <xsd:element ref="ns2:ImageTagsTaxHTField" minOccurs="0"/>
                <xsd:element ref="ns2:MediaServiceLocation" minOccurs="0"/>
                <xsd:element ref="ns2:MediaLengthInSeconds" minOccurs="0"/>
                <xsd:element ref="ns2:Background" minOccurs="0"/>
                <xsd:element ref="ns2:MediaServiceSearchProperties" minOccurs="0"/>
                <xsd:element ref="ns2:MediaServiceDoc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ma:readOnly="false">
      <xsd:simpleType>
        <xsd:restriction base="dms:Note"/>
      </xsd:simpleType>
    </xsd:element>
    <xsd:element name="_ip_UnifiedCompliancePolicyUIAction" ma:index="21" nillable="true" ma:displayName="Unified Compliance Policy UI Action" ma:hidden="true" ma:internalName="_ip_UnifiedCompliancePolicyUIAction"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Status" ma:index="2" nillable="true" ma:displayName="Status" ma:default="Not started" ma:format="Dropdown" ma:internalName="Status" ma:readOnly="false">
      <xsd:simpleType>
        <xsd:restriction base="dms:Choice">
          <xsd:enumeration value="Not started"/>
          <xsd:enumeration value="In Progress"/>
          <xsd:enumeration value="Completed"/>
        </xsd:restriction>
      </xsd:simpleType>
    </xsd:element>
    <xsd:element name="Image" ma:index="3" nillable="true" ma:displayName="Image" ma:format="Image" ma:internalName="Image"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hidden="true" ma:internalName="MediaServiceOCR" ma:readOnly="true">
      <xsd:simpleType>
        <xsd:restriction base="dms:Note"/>
      </xsd:simpleType>
    </xsd:element>
    <xsd:element name="MediaServiceAutoTags" ma:index="11" nillable="true" ma:displayName="MediaServiceAutoTags" ma:hidden="true"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hidden="true" ma:internalName="MediaServiceKeyPoints" ma:readOnly="false">
      <xsd:simpleType>
        <xsd:restriction base="dms:Note"/>
      </xsd:simpleType>
    </xsd:element>
    <xsd:element name="MediaServiceDateTaken" ma:index="18" nillable="true" ma:displayName="MediaServiceDateTaken" ma:hidden="true" ma:internalName="MediaServiceDateTaken" ma:readOnly="true">
      <xsd:simpleType>
        <xsd:restriction base="dms:Text"/>
      </xsd:simpleType>
    </xsd:element>
    <xsd:element name="ImageTagsTaxHTField" ma:index="25" nillable="true" ma:taxonomy="true" ma:internalName="ImageTagsTaxHTField" ma:taxonomyFieldName="MediaServiceImageTags" ma:displayName="Image Tags" ma:readOnly="false" ma:fieldId="{5cf76f15-5ced-4ddc-b409-7134ff3c332f}" ma:taxonomyMulti="true" ma:sspId="e385fb40-52d4-4fae-9c5b-3e8ff8a5878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MediaLengthInSeconds" ma:index="27" nillable="true" ma:displayName="MediaLengthInSeconds" ma:hidden="true" ma:internalName="MediaLengthInSeconds" ma:readOnly="true">
      <xsd:simpleType>
        <xsd:restriction base="dms:Unknown"/>
      </xsd:simpleType>
    </xsd:element>
    <xsd:element name="Background" ma:index="28" nillable="true" ma:displayName="Background" ma:default="0" ma:format="Dropdown" ma:internalName="Background">
      <xsd:simpleType>
        <xsd:restriction base="dms:Boolean"/>
      </xsd:simpleType>
    </xsd:element>
    <xsd:element name="MediaServiceSearchProperties" ma:index="29" nillable="true" ma:displayName="MediaServiceSearchProperties" ma:hidden="true" ma:internalName="MediaServiceSearchProperties" ma:readOnly="true">
      <xsd:simpleType>
        <xsd:restriction base="dms:Note"/>
      </xsd:simpleType>
    </xsd:element>
    <xsd:element name="MediaServiceDocTags" ma:index="30" nillable="true" ma:displayName="MediaServiceDocTags" ma:hidden="true" ma:internalName="MediaServiceDoc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hidden="true" ma:internalName="SharedWithDetail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30e9df3-be65-4c73-a93b-d1236ebd677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3f6bfcbc-3db3-4ae6-bd76-326f0798ad28}" ma:internalName="TaxCatchAll" ma:readOnly="false" ma:showField="CatchAllData" ma:web="16c05727-aa75-4e4a-9b5f-8a80a11658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2.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Background xmlns="71af3243-3dd4-4a8d-8c0d-dd76da1f02a5">false</Background>
    <Status xmlns="71af3243-3dd4-4a8d-8c0d-dd76da1f02a5">Not started</Status>
    <_ip_UnifiedCompliancePolicyUIAction xmlns="http://schemas.microsoft.com/sharepoint/v3" xsi:nil="true"/>
    <Image xmlns="71af3243-3dd4-4a8d-8c0d-dd76da1f02a5">
      <Url xsi:nil="true"/>
      <Description xsi:nil="true"/>
    </Image>
    <_ip_UnifiedCompliancePolicyProperties xmlns="http://schemas.microsoft.com/sharepoint/v3" xsi:nil="true"/>
    <ImageTagsTaxHTField xmlns="71af3243-3dd4-4a8d-8c0d-dd76da1f02a5">
      <Terms xmlns="http://schemas.microsoft.com/office/infopath/2007/PartnerControls"/>
    </ImageTagsTaxHTField>
    <TaxCatchAll xmlns="230e9df3-be65-4c73-a93b-d1236ebd677e" xsi:nil="true"/>
    <MediaServiceKeyPoints xmlns="71af3243-3dd4-4a8d-8c0d-dd76da1f02a5" xsi:nil="true"/>
  </documentManagement>
</p:properties>
</file>

<file path=customXml/itemProps13.xml><?xml version="1.0" encoding="utf-8"?>
<ds:datastoreItem xmlns:ds="http://schemas.openxmlformats.org/officeDocument/2006/customXml" ds:itemID="{F3788613-EDFC-427A-8EED-872E311E938A}">
  <ds:schemaRefs>
    <ds:schemaRef ds:uri="http://schemas.openxmlformats.org/officeDocument/2006/bibliography"/>
  </ds:schemaRefs>
</ds:datastoreItem>
</file>

<file path=customXml/itemProps24.xml><?xml version="1.0" encoding="utf-8"?>
<ds:datastoreItem xmlns:ds="http://schemas.openxmlformats.org/officeDocument/2006/customXml" ds:itemID="{9EC6FA26-3ADE-4503-AAB9-E0FCFFBAD176}"/>
</file>

<file path=customXml/itemProps32.xml><?xml version="1.0" encoding="utf-8"?>
<ds:datastoreItem xmlns:ds="http://schemas.openxmlformats.org/officeDocument/2006/customXml" ds:itemID="{44A5FB04-143E-429F-9925-7FA3BB2EAEA6}"/>
</file>

<file path=customXml/itemProps41.xml><?xml version="1.0" encoding="utf-8"?>
<ds:datastoreItem xmlns:ds="http://schemas.openxmlformats.org/officeDocument/2006/customXml" ds:itemID="{01C83A35-E4C8-48C2-9AE8-E6F54389781F}"/>
</file>

<file path=docMetadata/LabelInfo.xml><?xml version="1.0" encoding="utf-8"?>
<clbl:labelList xmlns:clbl="http://schemas.microsoft.com/office/2020/mipLabelMetadata"/>
</file>

<file path=docProps/app.xml><?xml version="1.0" encoding="utf-8"?>
<ap:Properties xmlns:vt="http://schemas.openxmlformats.org/officeDocument/2006/docPropsVTypes" xmlns:ap="http://schemas.openxmlformats.org/officeDocument/2006/extended-properties">
  <ap:Template>TM44608798</ap:Template>
  <ap:TotalTime>0</ap:TotalTime>
  <ap:Pages>1</ap:Pages>
  <ap:Words>142</ap:Words>
  <ap:Characters>810</ap:Characters>
  <ap:Application>Microsoft Office Word</ap:Application>
  <ap:DocSecurity>0</ap:DocSecurity>
  <ap:Lines>6</ap:Lines>
  <ap:Paragraphs>1</ap:Paragraphs>
  <ap:ScaleCrop>false</ap:ScaleCrop>
  <ap:HeadingPairs>
    <vt:vector baseType="variant" size="2">
      <vt:variant>
        <vt:lpstr>Title</vt:lpstr>
      </vt:variant>
      <vt:variant>
        <vt:i4>1</vt:i4>
      </vt:variant>
    </vt:vector>
  </ap:HeadingPairs>
  <ap:TitlesOfParts>
    <vt:vector baseType="lpstr" size="1">
      <vt:lpstr/>
    </vt:vector>
  </ap:TitlesOfParts>
  <ap:Company/>
  <ap:LinksUpToDate>false</ap:LinksUpToDate>
  <ap:CharactersWithSpaces>951</ap:CharactersWithSpaces>
  <ap:SharedDoc>false</ap:SharedDoc>
  <ap:HyperlinksChanged>false</ap:HyperlinksChanged>
  <ap:AppVersion>16.0000</ap:AppVers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2023-01-02T05:46:00Z</dcterms:created>
  <dcterms:modified xsi:type="dcterms:W3CDTF">2023-01-02T21:36:00Z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